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D853C0">
      <w:pPr>
        <w:rPr>
          <w:rFonts w:cs="Times New Roman"/>
          <w:lang w:eastAsia="zh-CN"/>
        </w:rPr>
      </w:pPr>
      <w:r>
        <w:rPr>
          <w:rFonts w:cs="Times New Roman"/>
          <w:lang w:eastAsia="zh-CN"/>
        </w:rPr>
        <w:drawing>
          <wp:anchor simplePos="0" relativeHeight="251658240" behindDoc="0" locked="0" layoutInCell="1" allowOverlap="1">
            <wp:simplePos x="0" y="0"/>
            <wp:positionH relativeFrom="page">
              <wp:posOffset>10477500</wp:posOffset>
            </wp:positionH>
            <wp:positionV relativeFrom="topMargin">
              <wp:posOffset>12433300</wp:posOffset>
            </wp:positionV>
            <wp:extent cx="279400" cy="4699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030142" name=""/>
                    <pic:cNvPicPr>
                      <a:picLocks noChangeAspect="1"/>
                    </pic:cNvPicPr>
                  </pic:nvPicPr>
                  <pic:blipFill>
                    <a:blip xmlns:r="http://schemas.openxmlformats.org/officeDocument/2006/relationships" r:embed="rId4"/>
                    <a:stretch>
                      <a:fillRect/>
                    </a:stretch>
                  </pic:blipFill>
                  <pic:spPr>
                    <a:xfrm>
                      <a:off x="0" y="0"/>
                      <a:ext cx="279400" cy="469900"/>
                    </a:xfrm>
                    <a:prstGeom prst="rect">
                      <a:avLst/>
                    </a:prstGeom>
                  </pic:spPr>
                </pic:pic>
              </a:graphicData>
            </a:graphic>
          </wp:anchor>
        </w:drawing>
      </w:r>
    </w:p>
    <w:p w:rsidR="00D853C0">
      <w:pPr>
        <w:jc w:val="center"/>
        <w:rPr>
          <w:rFonts w:cs="Times New Roman"/>
          <w:lang w:eastAsia="zh-CN"/>
        </w:rPr>
      </w:pPr>
      <w:r>
        <w:rPr>
          <w:rFonts w:cs="宋体" w:hint="eastAsia"/>
          <w:b/>
          <w:bCs/>
          <w:sz w:val="28"/>
          <w:szCs w:val="28"/>
          <w:lang w:eastAsia="zh-CN"/>
        </w:rPr>
        <w:t>陕西省西安市第二十三中学</w:t>
      </w:r>
      <w:r>
        <w:rPr>
          <w:b/>
          <w:bCs/>
          <w:sz w:val="28"/>
          <w:szCs w:val="28"/>
          <w:lang w:eastAsia="zh-CN"/>
        </w:rPr>
        <w:t>2020</w:t>
      </w:r>
      <w:r>
        <w:rPr>
          <w:rFonts w:cs="宋体" w:hint="eastAsia"/>
          <w:b/>
          <w:bCs/>
          <w:sz w:val="28"/>
          <w:szCs w:val="28"/>
          <w:lang w:eastAsia="zh-CN"/>
        </w:rPr>
        <w:t>届九年级上学期英语第一次月考试卷</w:t>
      </w:r>
    </w:p>
    <w:p w:rsidR="00D853C0">
      <w:pPr>
        <w:rPr>
          <w:rFonts w:cs="Times New Roman"/>
        </w:rPr>
      </w:pPr>
      <w:r>
        <w:rPr>
          <w:rFonts w:cs="宋体" w:hint="eastAsia"/>
          <w:b/>
          <w:bCs/>
          <w:sz w:val="24"/>
          <w:szCs w:val="24"/>
        </w:rPr>
        <w:t>一、完形填空</w:t>
      </w:r>
    </w:p>
    <w:p w:rsidR="00D853C0">
      <w:pPr>
        <w:spacing w:after="0"/>
        <w:rPr>
          <w:rFonts w:cs="Times New Roman"/>
        </w:rPr>
      </w:pPr>
      <w:r>
        <w:rPr>
          <w:color w:val="000000"/>
        </w:rPr>
        <w:t>1.</w:t>
      </w:r>
      <w:r>
        <w:rPr>
          <w:rFonts w:cs="宋体" w:hint="eastAsia"/>
          <w:color w:val="000000"/>
        </w:rPr>
        <w:t>完形填空</w:t>
      </w:r>
    </w:p>
    <w:p w:rsidR="00D853C0">
      <w:pPr>
        <w:spacing w:after="0"/>
        <w:rPr>
          <w:rFonts w:cs="Times New Roman"/>
        </w:rPr>
      </w:pPr>
      <w:r>
        <w:rPr>
          <w:rFonts w:cs="Times New Roman"/>
          <w:color w:val="000000"/>
        </w:rPr>
        <w:t> </w:t>
      </w:r>
      <w:r>
        <w:rPr>
          <w:color w:val="000000"/>
        </w:rPr>
        <w:t xml:space="preserve">   Do you want to keep</w:t>
      </w:r>
      <w:r>
        <w:rPr>
          <w:color w:val="000000"/>
          <w:u w:val="single"/>
        </w:rPr>
        <w:t xml:space="preserve">        1       </w:t>
      </w:r>
      <w:r>
        <w:rPr>
          <w:color w:val="000000"/>
        </w:rPr>
        <w:t>? Exercise often, please. If you usually go to work</w:t>
      </w:r>
      <w:r>
        <w:rPr>
          <w:color w:val="000000"/>
          <w:u w:val="single"/>
        </w:rPr>
        <w:t xml:space="preserve">        2       </w:t>
      </w:r>
      <w:r>
        <w:rPr>
          <w:color w:val="000000"/>
        </w:rPr>
        <w:t>bus, from now on, go by bike or</w:t>
      </w:r>
      <w:r>
        <w:rPr>
          <w:color w:val="000000"/>
          <w:u w:val="single"/>
        </w:rPr>
        <w:t xml:space="preserve">        3       </w:t>
      </w:r>
      <w:r>
        <w:rPr>
          <w:color w:val="000000"/>
        </w:rPr>
        <w:t>foot. If you</w:t>
      </w:r>
      <w:r>
        <w:rPr>
          <w:color w:val="000000"/>
          <w:u w:val="single"/>
        </w:rPr>
        <w:t xml:space="preserve">        4       </w:t>
      </w:r>
      <w:r>
        <w:rPr>
          <w:color w:val="000000"/>
        </w:rPr>
        <w:t>get up late in the morning and only have lunch and dinner every day, I think you should set the clock to</w:t>
      </w:r>
      <w:r>
        <w:rPr>
          <w:color w:val="000000"/>
          <w:u w:val="single"/>
        </w:rPr>
        <w:t xml:space="preserve">        5       </w:t>
      </w:r>
      <w:r>
        <w:rPr>
          <w:color w:val="000000"/>
        </w:rPr>
        <w:t>you up earlier. So you can</w:t>
      </w:r>
      <w:r>
        <w:rPr>
          <w:color w:val="000000"/>
          <w:u w:val="single"/>
        </w:rPr>
        <w:t xml:space="preserve">        6       </w:t>
      </w:r>
      <w:r>
        <w:rPr>
          <w:color w:val="000000"/>
        </w:rPr>
        <w:t>morning exercises outside. You should breathe(</w:t>
      </w:r>
      <w:r>
        <w:rPr>
          <w:rFonts w:cs="宋体" w:hint="eastAsia"/>
          <w:color w:val="000000"/>
        </w:rPr>
        <w:t>呼吸</w:t>
      </w:r>
      <w:r>
        <w:rPr>
          <w:color w:val="000000"/>
        </w:rPr>
        <w:t>)the fresh air and eat a balanced diet. Do you like to eat</w:t>
      </w:r>
      <w:r>
        <w:rPr>
          <w:color w:val="000000"/>
          <w:u w:val="single"/>
        </w:rPr>
        <w:t xml:space="preserve">        7       </w:t>
      </w:r>
      <w:r>
        <w:rPr>
          <w:color w:val="000000"/>
        </w:rPr>
        <w:t>, for example, potato chips, hamburgers</w:t>
      </w:r>
      <w:r>
        <w:rPr>
          <w:color w:val="000000"/>
          <w:u w:val="single"/>
        </w:rPr>
        <w:t xml:space="preserve">        8       </w:t>
      </w:r>
      <w:r>
        <w:rPr>
          <w:color w:val="000000"/>
        </w:rPr>
        <w:t>hot dogs? I'm sure they're delicious. But I think you should eat</w:t>
      </w:r>
      <w:r>
        <w:rPr>
          <w:color w:val="000000"/>
          <w:u w:val="single"/>
        </w:rPr>
        <w:t xml:space="preserve">        9       </w:t>
      </w:r>
      <w:r>
        <w:rPr>
          <w:color w:val="000000"/>
        </w:rPr>
        <w:t>fruit and vegetables. Eating too much junk food is not good</w:t>
      </w:r>
      <w:r>
        <w:rPr>
          <w:color w:val="000000"/>
          <w:u w:val="single"/>
        </w:rPr>
        <w:t xml:space="preserve">        10       </w:t>
      </w:r>
      <w:r>
        <w:rPr>
          <w:color w:val="000000"/>
        </w:rPr>
        <w:t>your health.</w:t>
      </w:r>
    </w:p>
    <w:tbl>
      <w:tblPr>
        <w:tblW w:w="0" w:type="auto"/>
        <w:tblInd w:w="-106" w:type="dxa"/>
        <w:tblLook w:val="00A0"/>
      </w:tblPr>
      <w:tblGrid>
        <w:gridCol w:w="947"/>
        <w:gridCol w:w="1164"/>
        <w:gridCol w:w="1205"/>
        <w:gridCol w:w="837"/>
      </w:tblGrid>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1. A. quiet</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busy</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healthy</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clean</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2. A. on</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by</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in</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for</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3. A. on</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by</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with</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at</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4. A. never</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hardly</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hardly ever</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always</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5. A. call</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wake</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look</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stand</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6. A. do</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get</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have</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make</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7. A. fruit</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vegetables</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junk food</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bread</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8. A. but</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and</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so</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or</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9. A. many</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a lot</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more</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much</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10. A. for</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at</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to</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with</w:t>
            </w:r>
          </w:p>
        </w:tc>
      </w:tr>
    </w:tbl>
    <w:p w:rsidR="00D853C0">
      <w:pPr>
        <w:spacing w:after="0"/>
        <w:rPr>
          <w:rFonts w:cs="Times New Roman"/>
        </w:rPr>
      </w:pPr>
      <w:r>
        <w:rPr>
          <w:color w:val="000000"/>
        </w:rPr>
        <w:t>2.</w:t>
      </w:r>
      <w:r>
        <w:rPr>
          <w:rFonts w:cs="宋体" w:hint="eastAsia"/>
          <w:color w:val="000000"/>
        </w:rPr>
        <w:t>完形填空</w:t>
      </w:r>
    </w:p>
    <w:p w:rsidR="00D853C0">
      <w:pPr>
        <w:spacing w:after="0"/>
        <w:rPr>
          <w:rFonts w:cs="Times New Roman"/>
        </w:rPr>
      </w:pPr>
      <w:r>
        <w:rPr>
          <w:rFonts w:cs="Times New Roman"/>
          <w:color w:val="000000"/>
        </w:rPr>
        <w:t> </w:t>
      </w:r>
      <w:r>
        <w:rPr>
          <w:color w:val="000000"/>
        </w:rPr>
        <w:t xml:space="preserve">   Everyone needs friends. We all like to</w:t>
      </w:r>
      <w:r>
        <w:rPr>
          <w:color w:val="000000"/>
          <w:u w:val="single"/>
        </w:rPr>
        <w:t xml:space="preserve">        1       </w:t>
      </w:r>
      <w:r>
        <w:rPr>
          <w:color w:val="000000"/>
        </w:rPr>
        <w:t>close to someone.</w:t>
      </w:r>
      <w:r>
        <w:rPr>
          <w:color w:val="000000"/>
          <w:u w:val="single"/>
        </w:rPr>
        <w:t xml:space="preserve">        2       </w:t>
      </w:r>
      <w:r>
        <w:rPr>
          <w:color w:val="000000"/>
        </w:rPr>
        <w:t>is nice to have a friend to talk, laugh, and do things with.</w:t>
      </w:r>
      <w:r>
        <w:rPr>
          <w:color w:val="000000"/>
          <w:u w:val="single"/>
        </w:rPr>
        <w:t xml:space="preserve">        3       </w:t>
      </w:r>
      <w:r>
        <w:rPr>
          <w:color w:val="000000"/>
        </w:rPr>
        <w:t>, sometimes we need to be alone. We don't always want people</w:t>
      </w:r>
      <w:r>
        <w:rPr>
          <w:color w:val="000000"/>
          <w:u w:val="single"/>
        </w:rPr>
        <w:t xml:space="preserve">        4       </w:t>
      </w:r>
      <w:r>
        <w:rPr>
          <w:color w:val="000000"/>
        </w:rPr>
        <w:t>. But we would feel lonely if we never have a friend.</w:t>
      </w:r>
    </w:p>
    <w:p w:rsidR="00D853C0">
      <w:pPr>
        <w:spacing w:after="0"/>
        <w:rPr>
          <w:rFonts w:cs="Times New Roman"/>
        </w:rPr>
      </w:pPr>
      <w:r>
        <w:rPr>
          <w:rFonts w:cs="Times New Roman"/>
          <w:color w:val="000000"/>
        </w:rPr>
        <w:t>   </w:t>
      </w:r>
      <w:r>
        <w:rPr>
          <w:color w:val="000000"/>
        </w:rPr>
        <w:t xml:space="preserve"> No two people are</w:t>
      </w:r>
      <w:r>
        <w:rPr>
          <w:color w:val="000000"/>
          <w:u w:val="single"/>
        </w:rPr>
        <w:t xml:space="preserve">        5       </w:t>
      </w:r>
      <w:r>
        <w:rPr>
          <w:color w:val="000000"/>
        </w:rPr>
        <w:t>. Friends sometimes don't get on well. That doesn't mean they no longer like each other. Most of the time they will make up and become</w:t>
      </w:r>
      <w:r>
        <w:rPr>
          <w:color w:val="000000"/>
          <w:u w:val="single"/>
        </w:rPr>
        <w:t xml:space="preserve">        6       </w:t>
      </w:r>
      <w:r>
        <w:rPr>
          <w:color w:val="000000"/>
        </w:rPr>
        <w:t>again.</w:t>
      </w:r>
    </w:p>
    <w:p w:rsidR="00D853C0">
      <w:pPr>
        <w:spacing w:after="0"/>
        <w:rPr>
          <w:rFonts w:cs="Times New Roman"/>
        </w:rPr>
      </w:pPr>
      <w:r>
        <w:rPr>
          <w:rFonts w:cs="Times New Roman"/>
          <w:color w:val="000000"/>
        </w:rPr>
        <w:t>   </w:t>
      </w:r>
      <w:r>
        <w:rPr>
          <w:color w:val="000000"/>
        </w:rPr>
        <w:t xml:space="preserve"> Sometimes friends move away. Then we feel very</w:t>
      </w:r>
      <w:r>
        <w:rPr>
          <w:color w:val="000000"/>
          <w:u w:val="single"/>
        </w:rPr>
        <w:t xml:space="preserve">        7       </w:t>
      </w:r>
      <w:r>
        <w:rPr>
          <w:color w:val="000000"/>
        </w:rPr>
        <w:t xml:space="preserve">. We miss them very much, but we can call them and write to them. It could be that we could even see them again. And we can </w:t>
      </w:r>
      <w:r>
        <w:rPr>
          <w:color w:val="000000"/>
          <w:u w:val="single"/>
        </w:rPr>
        <w:t xml:space="preserve">        8       </w:t>
      </w:r>
      <w:r>
        <w:rPr>
          <w:color w:val="000000"/>
        </w:rPr>
        <w:t>new friends. It is surprising to find out how much we like new people when we get to know them.</w:t>
      </w:r>
    </w:p>
    <w:p w:rsidR="00D853C0">
      <w:pPr>
        <w:spacing w:after="0"/>
        <w:rPr>
          <w:rFonts w:cs="Times New Roman"/>
        </w:rPr>
      </w:pPr>
      <w:r>
        <w:rPr>
          <w:rFonts w:cs="Times New Roman"/>
          <w:color w:val="000000"/>
        </w:rPr>
        <w:t>   </w:t>
      </w:r>
      <w:r>
        <w:rPr>
          <w:color w:val="000000"/>
        </w:rPr>
        <w:t xml:space="preserve"> There's more good news for people who have friends. They live longer than people who don't. Why? It could be that they are</w:t>
      </w:r>
      <w:r>
        <w:rPr>
          <w:color w:val="000000"/>
          <w:u w:val="single"/>
        </w:rPr>
        <w:t xml:space="preserve">        9       </w:t>
      </w:r>
      <w:r>
        <w:rPr>
          <w:color w:val="000000"/>
        </w:rPr>
        <w:t>. Being happy helps you stay well. Or it could be just knowing that someone cares. If someone cares about you, you take</w:t>
      </w:r>
      <w:r>
        <w:rPr>
          <w:color w:val="000000"/>
          <w:u w:val="single"/>
        </w:rPr>
        <w:t xml:space="preserve">        10       </w:t>
      </w:r>
      <w:r>
        <w:rPr>
          <w:color w:val="000000"/>
        </w:rPr>
        <w:t>care of yourself.</w:t>
      </w:r>
    </w:p>
    <w:tbl>
      <w:tblPr>
        <w:tblW w:w="0" w:type="auto"/>
        <w:tblInd w:w="-106" w:type="dxa"/>
        <w:tblLook w:val="00A0"/>
      </w:tblPr>
      <w:tblGrid>
        <w:gridCol w:w="1120"/>
        <w:gridCol w:w="969"/>
        <w:gridCol w:w="1391"/>
        <w:gridCol w:w="1501"/>
      </w:tblGrid>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1. A. look</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watch</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feel</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see</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2. A. It</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He</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There</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Someone</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3. A. Hardly</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Nearly</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Suddenly</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Certainly</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4. A. alone</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away</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all over</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around</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5. A. friendly</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kind</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just the same</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quite different</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6. A. friendly</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Good</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pleased</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friends</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7. A. angry</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sad</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happy</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alone</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8. A. look for</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find</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make</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know</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9. A. happier</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stronger</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kinder</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richer</w:t>
            </w:r>
          </w:p>
        </w:tc>
      </w:tr>
      <w:tr>
        <w:tblPrEx>
          <w:tblW w:w="0" w:type="auto"/>
          <w:tblInd w:w="-106" w:type="dxa"/>
          <w:tblLook w:val="00A0"/>
        </w:tblPrEx>
        <w:tc>
          <w:tcPr>
            <w:tcW w:w="0" w:type="auto"/>
            <w:tcMar>
              <w:top w:w="15" w:type="dxa"/>
              <w:left w:w="15" w:type="dxa"/>
              <w:bottom w:w="15" w:type="dxa"/>
              <w:right w:w="15" w:type="dxa"/>
            </w:tcMar>
            <w:vAlign w:val="center"/>
          </w:tcPr>
          <w:p w:rsidR="00D853C0">
            <w:pPr>
              <w:spacing w:after="0"/>
              <w:rPr>
                <w:rFonts w:cs="Times New Roman"/>
              </w:rPr>
            </w:pPr>
            <w:r>
              <w:rPr>
                <w:color w:val="000000"/>
              </w:rPr>
              <w:t>10. A. less</w:t>
            </w:r>
          </w:p>
        </w:tc>
        <w:tc>
          <w:tcPr>
            <w:tcW w:w="0" w:type="auto"/>
            <w:tcMar>
              <w:top w:w="15" w:type="dxa"/>
              <w:left w:w="15" w:type="dxa"/>
              <w:bottom w:w="15" w:type="dxa"/>
              <w:right w:w="15" w:type="dxa"/>
            </w:tcMar>
            <w:vAlign w:val="center"/>
          </w:tcPr>
          <w:p w:rsidR="00D853C0">
            <w:pPr>
              <w:spacing w:after="0"/>
              <w:rPr>
                <w:rFonts w:cs="Times New Roman"/>
              </w:rPr>
            </w:pPr>
            <w:r>
              <w:rPr>
                <w:color w:val="000000"/>
              </w:rPr>
              <w:t>B. better</w:t>
            </w:r>
          </w:p>
        </w:tc>
        <w:tc>
          <w:tcPr>
            <w:tcW w:w="0" w:type="auto"/>
            <w:tcMar>
              <w:top w:w="15" w:type="dxa"/>
              <w:left w:w="15" w:type="dxa"/>
              <w:bottom w:w="15" w:type="dxa"/>
              <w:right w:w="15" w:type="dxa"/>
            </w:tcMar>
            <w:vAlign w:val="center"/>
          </w:tcPr>
          <w:p w:rsidR="00D853C0">
            <w:pPr>
              <w:spacing w:after="0"/>
              <w:rPr>
                <w:rFonts w:cs="Times New Roman"/>
              </w:rPr>
            </w:pPr>
            <w:r>
              <w:rPr>
                <w:color w:val="000000"/>
              </w:rPr>
              <w:t>C. little</w:t>
            </w:r>
          </w:p>
        </w:tc>
        <w:tc>
          <w:tcPr>
            <w:tcW w:w="0" w:type="auto"/>
            <w:tcMar>
              <w:top w:w="15" w:type="dxa"/>
              <w:left w:w="15" w:type="dxa"/>
              <w:bottom w:w="15" w:type="dxa"/>
              <w:right w:w="15" w:type="dxa"/>
            </w:tcMar>
            <w:vAlign w:val="center"/>
          </w:tcPr>
          <w:p w:rsidR="00D853C0">
            <w:pPr>
              <w:spacing w:after="0"/>
              <w:rPr>
                <w:rFonts w:cs="Times New Roman"/>
              </w:rPr>
            </w:pPr>
            <w:r>
              <w:rPr>
                <w:color w:val="000000"/>
              </w:rPr>
              <w:t>D. no</w:t>
            </w:r>
          </w:p>
        </w:tc>
      </w:tr>
    </w:tbl>
    <w:p w:rsidR="00D853C0">
      <w:pPr>
        <w:rPr>
          <w:rFonts w:cs="Times New Roman"/>
        </w:rPr>
      </w:pPr>
      <w:r>
        <w:rPr>
          <w:rFonts w:cs="宋体" w:hint="eastAsia"/>
          <w:b/>
          <w:bCs/>
          <w:sz w:val="24"/>
          <w:szCs w:val="24"/>
        </w:rPr>
        <w:t>二、阅读理解</w:t>
      </w:r>
    </w:p>
    <w:p w:rsidR="00D853C0">
      <w:pPr>
        <w:spacing w:after="0"/>
        <w:rPr>
          <w:rFonts w:cs="Times New Roman"/>
          <w:lang w:eastAsia="zh-CN"/>
        </w:rPr>
      </w:pPr>
      <w:r>
        <w:rPr>
          <w:color w:val="000000"/>
          <w:lang w:eastAsia="zh-CN"/>
        </w:rPr>
        <w:t>3.</w:t>
      </w:r>
      <w:r>
        <w:rPr>
          <w:rFonts w:cs="宋体" w:hint="eastAsia"/>
          <w:color w:val="000000"/>
          <w:lang w:eastAsia="zh-CN"/>
        </w:rPr>
        <w:t>根据短文内容，判断句子正误。</w:t>
      </w:r>
      <w:r>
        <w:rPr>
          <w:color w:val="000000"/>
          <w:lang w:eastAsia="zh-CN"/>
        </w:rPr>
        <w:t xml:space="preserve">  </w:t>
      </w:r>
    </w:p>
    <w:p w:rsidR="00D853C0">
      <w:pPr>
        <w:spacing w:after="0"/>
        <w:rPr>
          <w:rFonts w:cs="Times New Roman"/>
        </w:rPr>
      </w:pPr>
      <w:r>
        <w:rPr>
          <w:rFonts w:cs="Times New Roman"/>
          <w:color w:val="000000"/>
          <w:lang w:eastAsia="zh-CN"/>
        </w:rPr>
        <w:t>   </w:t>
      </w:r>
      <w:r>
        <w:rPr>
          <w:color w:val="000000"/>
          <w:lang w:eastAsia="zh-CN"/>
        </w:rPr>
        <w:t xml:space="preserve"> </w:t>
      </w:r>
      <w:r>
        <w:rPr>
          <w:color w:val="000000"/>
        </w:rPr>
        <w:t>I can still remember my first day at school. I was only 6 years old at that time. It was a very big room. I sat at the desk near the window, but I couldn't see anything because the window was too high. There was a big map of the world on the wall and an old blackboard. I don't think I was worried or afraid at that time. There was another little boy next to me. He sat there and kept silent at first. Then he began to cry, because he didn't want to stay there.</w:t>
      </w:r>
    </w:p>
    <w:p w:rsidR="00D853C0">
      <w:pPr>
        <w:spacing w:after="0"/>
        <w:rPr>
          <w:rFonts w:cs="Times New Roman"/>
        </w:rPr>
      </w:pPr>
      <w:r>
        <w:rPr>
          <w:rFonts w:cs="Times New Roman"/>
          <w:color w:val="000000"/>
        </w:rPr>
        <w:t>   </w:t>
      </w:r>
      <w:r>
        <w:rPr>
          <w:color w:val="000000"/>
        </w:rPr>
        <w:t xml:space="preserve"> More and more students came in, but the boy didn't stop crying. "Mom, I want to go home." He cried again and again. Later, the teacher came in. She went to the little boy, and said something to him. I couldn't hear what she said. Soon the boy stopped crying and began to smile. To this day, I still don't know what the teacher said to the little boy.</w:t>
      </w:r>
    </w:p>
    <w:p w:rsidR="00D853C0">
      <w:pPr>
        <w:spacing w:after="0"/>
        <w:rPr>
          <w:rFonts w:cs="Times New Roman"/>
        </w:rPr>
      </w:pPr>
      <w:r>
        <w:rPr>
          <w:rFonts w:cs="宋体" w:hint="eastAsia"/>
          <w:color w:val="000000"/>
        </w:rPr>
        <w:t>（</w:t>
      </w:r>
      <w:r>
        <w:rPr>
          <w:color w:val="000000"/>
        </w:rPr>
        <w:t>1</w:t>
      </w:r>
      <w:r>
        <w:rPr>
          <w:rFonts w:cs="宋体" w:hint="eastAsia"/>
          <w:color w:val="000000"/>
        </w:rPr>
        <w:t>）</w:t>
      </w:r>
      <w:r>
        <w:rPr>
          <w:color w:val="000000"/>
        </w:rPr>
        <w:t xml:space="preserve">The writer went to school when he was 6 years old.    </w:t>
      </w:r>
    </w:p>
    <w:p w:rsidR="00D853C0">
      <w:pPr>
        <w:spacing w:after="0"/>
        <w:rPr>
          <w:rFonts w:cs="Times New Roman"/>
        </w:rPr>
      </w:pPr>
      <w:r>
        <w:rPr>
          <w:rFonts w:cs="宋体" w:hint="eastAsia"/>
          <w:color w:val="000000"/>
        </w:rPr>
        <w:t>（</w:t>
      </w:r>
      <w:r>
        <w:rPr>
          <w:color w:val="000000"/>
        </w:rPr>
        <w:t>2</w:t>
      </w:r>
      <w:r>
        <w:rPr>
          <w:rFonts w:cs="宋体" w:hint="eastAsia"/>
          <w:color w:val="000000"/>
        </w:rPr>
        <w:t>）</w:t>
      </w:r>
      <w:r>
        <w:rPr>
          <w:color w:val="000000"/>
        </w:rPr>
        <w:t xml:space="preserve">She sat near the window, so she could look outside.    </w:t>
      </w:r>
    </w:p>
    <w:p w:rsidR="00D853C0">
      <w:pPr>
        <w:spacing w:after="0"/>
        <w:rPr>
          <w:rFonts w:cs="Times New Roman"/>
        </w:rPr>
      </w:pPr>
      <w:r>
        <w:rPr>
          <w:rFonts w:cs="宋体" w:hint="eastAsia"/>
          <w:color w:val="000000"/>
        </w:rPr>
        <w:t>（</w:t>
      </w:r>
      <w:r>
        <w:rPr>
          <w:color w:val="000000"/>
        </w:rPr>
        <w:t>3</w:t>
      </w:r>
      <w:r>
        <w:rPr>
          <w:rFonts w:cs="宋体" w:hint="eastAsia"/>
          <w:color w:val="000000"/>
        </w:rPr>
        <w:t>）</w:t>
      </w:r>
      <w:r>
        <w:rPr>
          <w:color w:val="000000"/>
        </w:rPr>
        <w:t xml:space="preserve">She was not worried. She was afraid.    </w:t>
      </w:r>
    </w:p>
    <w:p w:rsidR="00D853C0">
      <w:pPr>
        <w:spacing w:after="0"/>
        <w:rPr>
          <w:rFonts w:cs="Times New Roman"/>
        </w:rPr>
      </w:pPr>
      <w:r>
        <w:rPr>
          <w:rFonts w:cs="宋体" w:hint="eastAsia"/>
          <w:color w:val="000000"/>
        </w:rPr>
        <w:t>（</w:t>
      </w:r>
      <w:r>
        <w:rPr>
          <w:color w:val="000000"/>
        </w:rPr>
        <w:t>4</w:t>
      </w:r>
      <w:r>
        <w:rPr>
          <w:rFonts w:cs="宋体" w:hint="eastAsia"/>
          <w:color w:val="000000"/>
        </w:rPr>
        <w:t>）</w:t>
      </w:r>
      <w:r>
        <w:rPr>
          <w:color w:val="000000"/>
        </w:rPr>
        <w:t xml:space="preserve">When the teacher came in, the little boy stopped crying.    </w:t>
      </w:r>
    </w:p>
    <w:p w:rsidR="00D853C0">
      <w:pPr>
        <w:spacing w:after="0"/>
        <w:rPr>
          <w:rFonts w:cs="Times New Roman"/>
        </w:rPr>
      </w:pPr>
      <w:r>
        <w:rPr>
          <w:rFonts w:cs="宋体" w:hint="eastAsia"/>
          <w:color w:val="000000"/>
        </w:rPr>
        <w:t>（</w:t>
      </w:r>
      <w:r>
        <w:rPr>
          <w:color w:val="000000"/>
        </w:rPr>
        <w:t>5</w:t>
      </w:r>
      <w:r>
        <w:rPr>
          <w:rFonts w:cs="宋体" w:hint="eastAsia"/>
          <w:color w:val="000000"/>
        </w:rPr>
        <w:t>）</w:t>
      </w:r>
      <w:r>
        <w:rPr>
          <w:color w:val="000000"/>
        </w:rPr>
        <w:t xml:space="preserve">The writer knew what the teacher said to the little boy.    </w:t>
      </w:r>
    </w:p>
    <w:p w:rsidR="00D853C0">
      <w:pPr>
        <w:rPr>
          <w:rFonts w:cs="Times New Roman"/>
          <w:lang w:eastAsia="zh-CN"/>
        </w:rPr>
      </w:pPr>
      <w:r>
        <w:rPr>
          <w:rFonts w:cs="宋体" w:hint="eastAsia"/>
          <w:b/>
          <w:bCs/>
          <w:sz w:val="24"/>
          <w:szCs w:val="24"/>
          <w:lang w:eastAsia="zh-CN"/>
        </w:rPr>
        <w:t>三、完成句子。</w:t>
      </w:r>
    </w:p>
    <w:p w:rsidR="00D853C0">
      <w:pPr>
        <w:spacing w:after="0"/>
        <w:rPr>
          <w:rFonts w:cs="Times New Roman"/>
          <w:lang w:eastAsia="zh-CN"/>
        </w:rPr>
      </w:pPr>
      <w:r>
        <w:rPr>
          <w:color w:val="000000"/>
          <w:lang w:eastAsia="zh-CN"/>
        </w:rPr>
        <w:t>4.</w:t>
      </w:r>
      <w:r>
        <w:rPr>
          <w:rFonts w:cs="宋体" w:hint="eastAsia"/>
          <w:color w:val="000000"/>
          <w:lang w:eastAsia="zh-CN"/>
        </w:rPr>
        <w:t>多美的生日礼物啊！</w:t>
      </w:r>
      <w:r>
        <w:rPr>
          <w:color w:val="000000"/>
          <w:lang w:eastAsia="zh-CN"/>
        </w:rPr>
        <w:t xml:space="preserve">  </w:t>
      </w:r>
    </w:p>
    <w:p w:rsidR="00D853C0">
      <w:pPr>
        <w:spacing w:after="0"/>
        <w:rPr>
          <w:rFonts w:cs="Times New Roman"/>
        </w:rPr>
      </w:pPr>
      <w:r>
        <w:rPr>
          <w:color w:val="000000"/>
        </w:rPr>
        <w:t>________ it is !</w:t>
      </w:r>
    </w:p>
    <w:p w:rsidR="00D853C0">
      <w:pPr>
        <w:spacing w:after="0"/>
        <w:rPr>
          <w:rFonts w:cs="Times New Roman"/>
        </w:rPr>
      </w:pPr>
      <w:r>
        <w:rPr>
          <w:color w:val="000000"/>
        </w:rPr>
        <w:t>5.</w:t>
      </w:r>
      <w:r>
        <w:rPr>
          <w:rFonts w:cs="宋体" w:hint="eastAsia"/>
          <w:color w:val="000000"/>
        </w:rPr>
        <w:t>麦克在回家的路上找到了一个钱包。</w:t>
      </w:r>
      <w:r>
        <w:rPr>
          <w:color w:val="000000"/>
        </w:rPr>
        <w:t xml:space="preserve">  </w:t>
      </w:r>
    </w:p>
    <w:p w:rsidR="00D853C0">
      <w:pPr>
        <w:spacing w:after="0"/>
        <w:rPr>
          <w:rFonts w:cs="Times New Roman"/>
        </w:rPr>
      </w:pPr>
      <w:r>
        <w:rPr>
          <w:color w:val="000000"/>
        </w:rPr>
        <w:t>Mike found a wallet________.</w:t>
      </w:r>
    </w:p>
    <w:p w:rsidR="00D853C0">
      <w:pPr>
        <w:spacing w:after="0"/>
        <w:rPr>
          <w:rFonts w:cs="Times New Roman"/>
        </w:rPr>
      </w:pPr>
      <w:r>
        <w:rPr>
          <w:color w:val="000000"/>
        </w:rPr>
        <w:t>6.</w:t>
      </w:r>
      <w:r>
        <w:rPr>
          <w:rFonts w:cs="宋体" w:hint="eastAsia"/>
          <w:color w:val="000000"/>
        </w:rPr>
        <w:t>他过去是一位历史老师吗？</w:t>
      </w:r>
      <w:r>
        <w:rPr>
          <w:color w:val="000000"/>
        </w:rPr>
        <w:t xml:space="preserve">  </w:t>
      </w:r>
    </w:p>
    <w:p w:rsidR="00D853C0">
      <w:pPr>
        <w:spacing w:after="0"/>
        <w:rPr>
          <w:rFonts w:cs="Times New Roman"/>
        </w:rPr>
      </w:pPr>
      <w:r>
        <w:rPr>
          <w:color w:val="000000"/>
        </w:rPr>
        <w:t>________ he ________ a history teacher?</w:t>
      </w:r>
    </w:p>
    <w:p w:rsidR="00D853C0">
      <w:pPr>
        <w:spacing w:after="0"/>
        <w:rPr>
          <w:rFonts w:cs="Times New Roman"/>
        </w:rPr>
      </w:pPr>
      <w:r>
        <w:rPr>
          <w:color w:val="000000"/>
        </w:rPr>
        <w:t>7.</w:t>
      </w:r>
      <w:r>
        <w:rPr>
          <w:rFonts w:cs="宋体" w:hint="eastAsia"/>
          <w:color w:val="000000"/>
        </w:rPr>
        <w:t>我每天通过记日记的方式来练习写作。</w:t>
      </w:r>
      <w:r>
        <w:rPr>
          <w:color w:val="000000"/>
        </w:rPr>
        <w:t xml:space="preserve">  </w:t>
      </w:r>
    </w:p>
    <w:p w:rsidR="00D853C0">
      <w:pPr>
        <w:spacing w:after="0"/>
        <w:rPr>
          <w:rFonts w:cs="Times New Roman"/>
        </w:rPr>
      </w:pPr>
      <w:r>
        <w:rPr>
          <w:color w:val="000000"/>
        </w:rPr>
        <w:t>I practice writing by ________ every day.</w:t>
      </w:r>
    </w:p>
    <w:p w:rsidR="00D853C0">
      <w:pPr>
        <w:spacing w:after="0"/>
        <w:rPr>
          <w:rFonts w:cs="Times New Roman"/>
          <w:lang w:eastAsia="zh-CN"/>
        </w:rPr>
      </w:pPr>
      <w:r>
        <w:rPr>
          <w:color w:val="000000"/>
          <w:lang w:eastAsia="zh-CN"/>
        </w:rPr>
        <w:t>8.</w:t>
      </w:r>
      <w:r>
        <w:rPr>
          <w:rFonts w:cs="宋体" w:hint="eastAsia"/>
          <w:color w:val="000000"/>
          <w:lang w:eastAsia="zh-CN"/>
        </w:rPr>
        <w:t>你能告诉我中心街在哪儿</w:t>
      </w:r>
      <w:r>
        <w:rPr>
          <w:color w:val="000000"/>
          <w:lang w:eastAsia="zh-CN"/>
        </w:rPr>
        <w:t xml:space="preserve">  </w:t>
      </w:r>
    </w:p>
    <w:p w:rsidR="00D853C0">
      <w:pPr>
        <w:spacing w:after="0"/>
        <w:rPr>
          <w:rFonts w:cs="Times New Roman"/>
        </w:rPr>
      </w:pPr>
      <w:r>
        <w:rPr>
          <w:color w:val="000000"/>
        </w:rPr>
        <w:t>Can you ________ the Center Street ________?</w:t>
      </w:r>
    </w:p>
    <w:p w:rsidR="00D853C0">
      <w:pPr>
        <w:rPr>
          <w:rFonts w:cs="Times New Roman"/>
          <w:lang w:eastAsia="zh-CN"/>
        </w:rPr>
      </w:pPr>
      <w:r>
        <w:rPr>
          <w:rFonts w:cs="宋体" w:hint="eastAsia"/>
          <w:b/>
          <w:bCs/>
          <w:sz w:val="24"/>
          <w:szCs w:val="24"/>
          <w:lang w:eastAsia="zh-CN"/>
        </w:rPr>
        <w:t>四、短文填空</w:t>
      </w:r>
    </w:p>
    <w:p w:rsidR="00D853C0">
      <w:pPr>
        <w:spacing w:after="0"/>
        <w:rPr>
          <w:rFonts w:cs="Times New Roman"/>
          <w:lang w:eastAsia="zh-CN"/>
        </w:rPr>
      </w:pPr>
      <w:r>
        <w:rPr>
          <w:color w:val="000000"/>
          <w:lang w:eastAsia="zh-CN"/>
        </w:rPr>
        <w:t>9.</w:t>
      </w:r>
      <w:r>
        <w:rPr>
          <w:rFonts w:cs="宋体" w:hint="eastAsia"/>
          <w:color w:val="000000"/>
          <w:lang w:eastAsia="zh-CN"/>
        </w:rPr>
        <w:t>选词填空</w:t>
      </w:r>
      <w:r>
        <w:rPr>
          <w:color w:val="000000"/>
          <w:lang w:eastAsia="zh-CN"/>
        </w:rPr>
        <w:t xml:space="preserve">  </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4855"/>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853C0">
            <w:pPr>
              <w:spacing w:after="0"/>
              <w:rPr>
                <w:rFonts w:cs="Times New Roman"/>
              </w:rPr>
            </w:pPr>
            <w:r>
              <w:rPr>
                <w:color w:val="000000"/>
              </w:rPr>
              <w:t>we, take, help, difficult , also get, it, make,   they, work</w:t>
            </w:r>
          </w:p>
        </w:tc>
      </w:tr>
    </w:tbl>
    <w:p w:rsidR="00D853C0">
      <w:pPr>
        <w:spacing w:after="0"/>
        <w:rPr>
          <w:rFonts w:cs="Times New Roman"/>
        </w:rPr>
      </w:pPr>
      <w:r>
        <w:rPr>
          <w:rFonts w:cs="Times New Roman"/>
          <w:color w:val="000000"/>
        </w:rPr>
        <w:t>   </w:t>
      </w:r>
      <w:r>
        <w:rPr>
          <w:color w:val="000000"/>
        </w:rPr>
        <w:t xml:space="preserve"> Robots have a long history. The first one was made by a Greek inventor(</w:t>
      </w:r>
      <w:r>
        <w:rPr>
          <w:rFonts w:cs="宋体" w:hint="eastAsia"/>
          <w:color w:val="000000"/>
        </w:rPr>
        <w:t>希腊发明家</w:t>
      </w:r>
      <w:r>
        <w:rPr>
          <w:color w:val="000000"/>
        </w:rPr>
        <w:t>).</w:t>
      </w:r>
    </w:p>
    <w:p w:rsidR="00D853C0">
      <w:pPr>
        <w:spacing w:after="0"/>
        <w:rPr>
          <w:rFonts w:cs="Times New Roman"/>
        </w:rPr>
      </w:pPr>
      <w:r>
        <w:rPr>
          <w:rFonts w:cs="Times New Roman"/>
          <w:color w:val="000000"/>
        </w:rPr>
        <w:t>   </w:t>
      </w:r>
      <w:r>
        <w:rPr>
          <w:color w:val="000000"/>
        </w:rPr>
        <w:t xml:space="preserve"> You may see robots in some movies. The robots in these movies are stronger, ________and cleverer than people. In real life, most robots are used in factories. They do many dangerous, ________ or boring jobs.</w:t>
      </w:r>
    </w:p>
    <w:p w:rsidR="00D853C0">
      <w:pPr>
        <w:spacing w:after="0"/>
        <w:rPr>
          <w:rFonts w:cs="Times New Roman"/>
        </w:rPr>
      </w:pPr>
      <w:r>
        <w:rPr>
          <w:rFonts w:cs="Times New Roman"/>
          <w:color w:val="000000"/>
        </w:rPr>
        <w:t>   </w:t>
      </w:r>
      <w:r>
        <w:rPr>
          <w:color w:val="000000"/>
        </w:rPr>
        <w:t xml:space="preserve"> Some people can't look after ________and robots are used to help them. For example, some people can't see, so they use a dog ________themselves move around. This dog is called a guide dog, Scientists are ________ a robot to help them. In the future, robots might take the place of (</w:t>
      </w:r>
      <w:r>
        <w:rPr>
          <w:rFonts w:cs="宋体" w:hint="eastAsia"/>
          <w:color w:val="000000"/>
        </w:rPr>
        <w:t>代替</w:t>
      </w:r>
      <w:r>
        <w:rPr>
          <w:color w:val="000000"/>
        </w:rPr>
        <w:t>) these dogs.</w:t>
      </w:r>
    </w:p>
    <w:p w:rsidR="00D853C0">
      <w:pPr>
        <w:spacing w:after="0"/>
        <w:rPr>
          <w:rFonts w:cs="Times New Roman"/>
        </w:rPr>
      </w:pPr>
      <w:r>
        <w:rPr>
          <w:rFonts w:cs="Times New Roman"/>
          <w:color w:val="000000"/>
        </w:rPr>
        <w:t>   </w:t>
      </w:r>
      <w:r>
        <w:rPr>
          <w:color w:val="000000"/>
        </w:rPr>
        <w:t xml:space="preserve"> Robots are ________used in hospitals, In one hospital, a robot ________meals from kitchen to the sick people's rooms, It never loses ________way because it has a map of the hospital in its computer systems(</w:t>
      </w:r>
      <w:r>
        <w:rPr>
          <w:rFonts w:cs="宋体" w:hint="eastAsia"/>
          <w:color w:val="000000"/>
        </w:rPr>
        <w:t>系统</w:t>
      </w:r>
      <w:r>
        <w:rPr>
          <w:color w:val="000000"/>
        </w:rPr>
        <w:t>).</w:t>
      </w:r>
    </w:p>
    <w:p w:rsidR="00D853C0">
      <w:pPr>
        <w:spacing w:after="0"/>
        <w:rPr>
          <w:rFonts w:cs="Times New Roman"/>
        </w:rPr>
      </w:pPr>
      <w:r>
        <w:rPr>
          <w:rFonts w:cs="Times New Roman"/>
          <w:color w:val="000000"/>
        </w:rPr>
        <w:t>   </w:t>
      </w:r>
      <w:r>
        <w:rPr>
          <w:color w:val="000000"/>
        </w:rPr>
        <w:t xml:space="preserve"> In the future, robots will ________in space, But robots will never take the place of human, they can, however, help ________ in a lot of different ways.</w:t>
      </w:r>
    </w:p>
    <w:p w:rsidR="00D853C0">
      <w:pPr>
        <w:rPr>
          <w:rFonts w:cs="Times New Roman"/>
          <w:lang w:eastAsia="zh-CN"/>
        </w:rPr>
      </w:pPr>
      <w:r>
        <w:rPr>
          <w:rFonts w:cs="宋体" w:hint="eastAsia"/>
          <w:b/>
          <w:bCs/>
          <w:sz w:val="24"/>
          <w:szCs w:val="24"/>
          <w:lang w:eastAsia="zh-CN"/>
        </w:rPr>
        <w:t>五、任务型阅读</w:t>
      </w:r>
    </w:p>
    <w:p w:rsidR="00D853C0">
      <w:pPr>
        <w:spacing w:after="0"/>
        <w:rPr>
          <w:rFonts w:cs="Times New Roman"/>
          <w:lang w:eastAsia="zh-CN"/>
        </w:rPr>
      </w:pPr>
      <w:r>
        <w:rPr>
          <w:color w:val="000000"/>
          <w:lang w:eastAsia="zh-CN"/>
        </w:rPr>
        <w:t>10.</w:t>
      </w:r>
      <w:r>
        <w:rPr>
          <w:rFonts w:cs="宋体" w:hint="eastAsia"/>
          <w:color w:val="000000"/>
          <w:lang w:eastAsia="zh-CN"/>
        </w:rPr>
        <w:t>根据短文内容填空。</w:t>
      </w:r>
      <w:r>
        <w:rPr>
          <w:color w:val="000000"/>
          <w:lang w:eastAsia="zh-CN"/>
        </w:rPr>
        <w:t xml:space="preserve">  </w:t>
      </w:r>
    </w:p>
    <w:p w:rsidR="00D853C0">
      <w:pPr>
        <w:spacing w:after="0"/>
        <w:rPr>
          <w:rFonts w:cs="Times New Roman"/>
        </w:rPr>
      </w:pPr>
      <w:r>
        <w:rPr>
          <w:rFonts w:cs="Times New Roman"/>
          <w:color w:val="000000"/>
          <w:lang w:eastAsia="zh-CN"/>
        </w:rPr>
        <w:t>   </w:t>
      </w:r>
      <w:r>
        <w:rPr>
          <w:color w:val="000000"/>
          <w:lang w:eastAsia="zh-CN"/>
        </w:rPr>
        <w:t xml:space="preserve"> </w:t>
      </w:r>
      <w:r>
        <w:rPr>
          <w:color w:val="000000"/>
        </w:rPr>
        <w:t>Halloween is a strange holiday. It started several centuries ago in Europe. It began as "Hallow Evening" which means "holy night". At that time November 1st was called "All Saints' Day" (</w:t>
      </w:r>
      <w:r>
        <w:rPr>
          <w:rFonts w:cs="宋体" w:hint="eastAsia"/>
          <w:color w:val="000000"/>
        </w:rPr>
        <w:t>万圣日</w:t>
      </w:r>
      <w:r>
        <w:rPr>
          <w:color w:val="000000"/>
        </w:rPr>
        <w:t>) and people honored all the saints who did not have their own special day. People believed that all the spirits of dead people were active on the night of October 31st. So people would play all sorts of tricks on each other.</w:t>
      </w:r>
    </w:p>
    <w:p w:rsidR="00D853C0">
      <w:pPr>
        <w:spacing w:after="0"/>
        <w:rPr>
          <w:rFonts w:cs="Times New Roman"/>
        </w:rPr>
      </w:pPr>
      <w:r>
        <w:rPr>
          <w:rFonts w:cs="Times New Roman"/>
          <w:color w:val="000000"/>
        </w:rPr>
        <w:t>   </w:t>
      </w:r>
      <w:r>
        <w:rPr>
          <w:color w:val="000000"/>
        </w:rPr>
        <w:t xml:space="preserve"> Black is one of the traditional Halloween colors, probably because Halloween festivals and traditions took place at night. Pumpkins area symbol of Halloween, so orange has become the other traditional Halloween color. Making lanterns out of pumpkins is a Halloween custom.</w:t>
      </w:r>
    </w:p>
    <w:p w:rsidR="00D853C0">
      <w:pPr>
        <w:spacing w:after="0"/>
        <w:rPr>
          <w:rFonts w:cs="Times New Roman"/>
        </w:rPr>
      </w:pPr>
      <w:r>
        <w:rPr>
          <w:rFonts w:cs="Times New Roman"/>
          <w:color w:val="000000"/>
        </w:rPr>
        <w:t>   </w:t>
      </w:r>
      <w:r>
        <w:rPr>
          <w:color w:val="000000"/>
        </w:rPr>
        <w:t xml:space="preserve"> Halloween is great fun for children. They dress up as ghosts(</w:t>
      </w:r>
      <w:r>
        <w:rPr>
          <w:rFonts w:cs="宋体" w:hint="eastAsia"/>
          <w:color w:val="000000"/>
        </w:rPr>
        <w:t>鬼</w:t>
      </w:r>
      <w:r>
        <w:rPr>
          <w:color w:val="000000"/>
        </w:rPr>
        <w:t>) or witches(</w:t>
      </w:r>
      <w:r>
        <w:rPr>
          <w:rFonts w:cs="宋体" w:hint="eastAsia"/>
          <w:color w:val="000000"/>
        </w:rPr>
        <w:t>女巫</w:t>
      </w:r>
      <w:r>
        <w:rPr>
          <w:color w:val="000000"/>
        </w:rPr>
        <w:t>). Small children go "Trick-or-Treat". They wear costumes, knock on doors, and shout, "Trick or Treat!" People almost always choose to give them candy as a treat, instead of choosing to receive a trick from the children. Adults sometimes "trick or treat" their friends, too. Usually the "treat" is a glass of wine or some small gifts.</w:t>
      </w:r>
    </w:p>
    <w:p w:rsidR="00D853C0">
      <w:pPr>
        <w:spacing w:after="0"/>
        <w:rPr>
          <w:rFonts w:cs="Times New Roman"/>
        </w:rPr>
      </w:pPr>
      <w:r>
        <w:rPr>
          <w:rFonts w:cs="宋体" w:hint="eastAsia"/>
          <w:color w:val="000000"/>
        </w:rPr>
        <w:t>（</w:t>
      </w:r>
      <w:r>
        <w:rPr>
          <w:color w:val="000000"/>
        </w:rPr>
        <w:t>1</w:t>
      </w:r>
      <w:r>
        <w:rPr>
          <w:rFonts w:cs="宋体" w:hint="eastAsia"/>
          <w:color w:val="000000"/>
        </w:rPr>
        <w:t>）</w:t>
      </w:r>
      <w:r>
        <w:rPr>
          <w:color w:val="000000"/>
        </w:rPr>
        <w:t xml:space="preserve">Halloween is a holiday which started ________ of years ago in________.    </w:t>
      </w:r>
    </w:p>
    <w:p w:rsidR="00D853C0">
      <w:pPr>
        <w:spacing w:after="0"/>
        <w:rPr>
          <w:rFonts w:cs="Times New Roman"/>
        </w:rPr>
      </w:pPr>
      <w:r>
        <w:rPr>
          <w:rFonts w:cs="宋体" w:hint="eastAsia"/>
          <w:color w:val="000000"/>
        </w:rPr>
        <w:t>（</w:t>
      </w:r>
      <w:r>
        <w:rPr>
          <w:color w:val="000000"/>
        </w:rPr>
        <w:t>2</w:t>
      </w:r>
      <w:r>
        <w:rPr>
          <w:rFonts w:cs="宋体" w:hint="eastAsia"/>
          <w:color w:val="000000"/>
        </w:rPr>
        <w:t>）</w:t>
      </w:r>
      <w:r>
        <w:rPr>
          <w:color w:val="000000"/>
        </w:rPr>
        <w:t xml:space="preserve">It was believed that the spirits of ________people were active on the night ________"All Saints' Day".    </w:t>
      </w:r>
    </w:p>
    <w:p w:rsidR="00D853C0">
      <w:pPr>
        <w:spacing w:after="0"/>
        <w:rPr>
          <w:rFonts w:cs="Times New Roman"/>
        </w:rPr>
      </w:pPr>
      <w:r>
        <w:rPr>
          <w:rFonts w:cs="宋体" w:hint="eastAsia"/>
          <w:color w:val="000000"/>
        </w:rPr>
        <w:t>（</w:t>
      </w:r>
      <w:r>
        <w:rPr>
          <w:color w:val="000000"/>
        </w:rPr>
        <w:t>3</w:t>
      </w:r>
      <w:r>
        <w:rPr>
          <w:rFonts w:cs="宋体" w:hint="eastAsia"/>
          <w:color w:val="000000"/>
        </w:rPr>
        <w:t>）</w:t>
      </w:r>
      <w:r>
        <w:rPr>
          <w:color w:val="000000"/>
        </w:rPr>
        <w:t xml:space="preserve">________ and ________ are both traditional Halloween colors.    </w:t>
      </w:r>
    </w:p>
    <w:p w:rsidR="00D853C0">
      <w:pPr>
        <w:spacing w:after="0"/>
        <w:rPr>
          <w:rFonts w:cs="Times New Roman"/>
        </w:rPr>
      </w:pPr>
      <w:r>
        <w:rPr>
          <w:rFonts w:cs="宋体" w:hint="eastAsia"/>
          <w:color w:val="000000"/>
        </w:rPr>
        <w:t>（</w:t>
      </w:r>
      <w:r>
        <w:rPr>
          <w:color w:val="000000"/>
        </w:rPr>
        <w:t>4</w:t>
      </w:r>
      <w:r>
        <w:rPr>
          <w:rFonts w:cs="宋体" w:hint="eastAsia"/>
          <w:color w:val="000000"/>
        </w:rPr>
        <w:t>）</w:t>
      </w:r>
      <w:r>
        <w:rPr>
          <w:color w:val="000000"/>
        </w:rPr>
        <w:t xml:space="preserve">People, especially________, have great fun playing "Trick or Treat" to ________ Halloween.    </w:t>
      </w:r>
    </w:p>
    <w:p w:rsidR="00D853C0">
      <w:pPr>
        <w:spacing w:after="0"/>
        <w:rPr>
          <w:rFonts w:cs="Times New Roman"/>
        </w:rPr>
      </w:pPr>
      <w:r>
        <w:rPr>
          <w:rFonts w:cs="宋体" w:hint="eastAsia"/>
          <w:color w:val="000000"/>
        </w:rPr>
        <w:t>（</w:t>
      </w:r>
      <w:r>
        <w:rPr>
          <w:color w:val="000000"/>
        </w:rPr>
        <w:t>5</w:t>
      </w:r>
      <w:r>
        <w:rPr>
          <w:rFonts w:cs="宋体" w:hint="eastAsia"/>
          <w:color w:val="000000"/>
        </w:rPr>
        <w:t>）</w:t>
      </w:r>
      <w:r>
        <w:rPr>
          <w:color w:val="000000"/>
        </w:rPr>
        <w:t xml:space="preserve">According to the custom, people always treat the children with ________ instead of ________ a trick from them.    </w:t>
      </w:r>
    </w:p>
    <w:p w:rsidR="00D853C0">
      <w:pPr>
        <w:rPr>
          <w:rFonts w:cs="Times New Roman"/>
          <w:lang w:eastAsia="zh-CN"/>
        </w:rPr>
      </w:pPr>
      <w:r>
        <w:rPr>
          <w:rFonts w:cs="宋体" w:hint="eastAsia"/>
          <w:b/>
          <w:bCs/>
          <w:sz w:val="24"/>
          <w:szCs w:val="24"/>
          <w:lang w:eastAsia="zh-CN"/>
        </w:rPr>
        <w:t>六、补全对话。</w:t>
      </w:r>
    </w:p>
    <w:p w:rsidR="00D853C0">
      <w:pPr>
        <w:spacing w:after="0"/>
        <w:rPr>
          <w:rFonts w:cs="Times New Roman"/>
          <w:lang w:eastAsia="zh-CN"/>
        </w:rPr>
      </w:pPr>
      <w:r>
        <w:rPr>
          <w:color w:val="000000"/>
          <w:lang w:eastAsia="zh-CN"/>
        </w:rPr>
        <w:t>11.</w:t>
      </w:r>
      <w:r>
        <w:rPr>
          <w:rFonts w:cs="宋体" w:hint="eastAsia"/>
          <w:color w:val="000000"/>
          <w:lang w:eastAsia="zh-CN"/>
        </w:rPr>
        <w:t>补全对话</w:t>
      </w:r>
      <w:r>
        <w:rPr>
          <w:color w:val="000000"/>
          <w:lang w:eastAsia="zh-CN"/>
        </w:rPr>
        <w:t xml:space="preserve">  </w:t>
      </w:r>
    </w:p>
    <w:p w:rsidR="00D853C0">
      <w:pPr>
        <w:spacing w:after="0"/>
        <w:rPr>
          <w:rFonts w:cs="Times New Roman"/>
        </w:rPr>
      </w:pPr>
      <w:r>
        <w:rPr>
          <w:color w:val="000000"/>
        </w:rPr>
        <w:t>A: Excuse me, sir. ________</w:t>
      </w:r>
    </w:p>
    <w:p w:rsidR="00D853C0">
      <w:pPr>
        <w:spacing w:after="0"/>
        <w:rPr>
          <w:rFonts w:cs="Times New Roman"/>
        </w:rPr>
      </w:pPr>
      <w:r>
        <w:rPr>
          <w:color w:val="000000"/>
        </w:rPr>
        <w:t>B: Sure. Go along this street until you reach the second traffic lights. Then turn left. At the end of the street, you'll find it.</w:t>
      </w:r>
    </w:p>
    <w:p w:rsidR="00D853C0">
      <w:pPr>
        <w:spacing w:after="0"/>
        <w:rPr>
          <w:rFonts w:cs="Times New Roman"/>
        </w:rPr>
      </w:pPr>
      <w:r>
        <w:rPr>
          <w:color w:val="000000"/>
        </w:rPr>
        <w:t>A: ________</w:t>
      </w:r>
    </w:p>
    <w:p w:rsidR="00D853C0">
      <w:pPr>
        <w:spacing w:after="0"/>
        <w:rPr>
          <w:rFonts w:cs="Times New Roman"/>
        </w:rPr>
      </w:pPr>
      <w:r>
        <w:rPr>
          <w:color w:val="000000"/>
        </w:rPr>
        <w:t>B: Sorry! There is no bus to go there.</w:t>
      </w:r>
    </w:p>
    <w:p w:rsidR="00D853C0">
      <w:pPr>
        <w:spacing w:after="0"/>
        <w:rPr>
          <w:rFonts w:cs="Times New Roman"/>
        </w:rPr>
      </w:pPr>
      <w:r>
        <w:rPr>
          <w:color w:val="000000"/>
        </w:rPr>
        <w:t>A: ________</w:t>
      </w:r>
    </w:p>
    <w:p w:rsidR="00D853C0">
      <w:pPr>
        <w:spacing w:after="0"/>
        <w:rPr>
          <w:rFonts w:cs="Times New Roman"/>
        </w:rPr>
      </w:pPr>
      <w:r>
        <w:rPr>
          <w:color w:val="000000"/>
        </w:rPr>
        <w:t xml:space="preserve">B: About two kilometers. </w:t>
      </w:r>
    </w:p>
    <w:p w:rsidR="00D853C0">
      <w:pPr>
        <w:spacing w:after="0"/>
        <w:rPr>
          <w:rFonts w:cs="Times New Roman"/>
        </w:rPr>
      </w:pPr>
      <w:r>
        <w:rPr>
          <w:color w:val="000000"/>
        </w:rPr>
        <w:t>A: ________</w:t>
      </w:r>
    </w:p>
    <w:p w:rsidR="00D853C0">
      <w:pPr>
        <w:spacing w:after="0"/>
        <w:rPr>
          <w:rFonts w:cs="Times New Roman"/>
        </w:rPr>
      </w:pPr>
      <w:r>
        <w:rPr>
          <w:color w:val="000000"/>
        </w:rPr>
        <w:t>B: About fifteen minutes' walk.</w:t>
      </w:r>
    </w:p>
    <w:p w:rsidR="00D853C0">
      <w:pPr>
        <w:spacing w:after="0"/>
        <w:rPr>
          <w:rFonts w:cs="Times New Roman"/>
        </w:rPr>
      </w:pPr>
      <w:r>
        <w:rPr>
          <w:color w:val="000000"/>
        </w:rPr>
        <w:t>A: Thank you for your help.</w:t>
      </w:r>
    </w:p>
    <w:p w:rsidR="00D853C0">
      <w:pPr>
        <w:spacing w:after="0"/>
        <w:rPr>
          <w:rFonts w:cs="Times New Roman"/>
        </w:rPr>
      </w:pPr>
      <w:r>
        <w:rPr>
          <w:color w:val="000000"/>
        </w:rPr>
        <w:t>B: ________. By the way, what's on tonight?</w:t>
      </w:r>
    </w:p>
    <w:p w:rsidR="00D853C0">
      <w:pPr>
        <w:spacing w:after="0"/>
        <w:rPr>
          <w:rFonts w:cs="Times New Roman"/>
        </w:rPr>
      </w:pPr>
      <w:r>
        <w:rPr>
          <w:color w:val="000000"/>
        </w:rPr>
        <w:t xml:space="preserve">A: Sorry, I don't know. </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3773"/>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853C0">
            <w:pPr>
              <w:spacing w:after="0"/>
              <w:rPr>
                <w:rFonts w:cs="Times New Roman"/>
              </w:rPr>
            </w:pPr>
            <w:r>
              <w:rPr>
                <w:color w:val="000000"/>
              </w:rPr>
              <w:t>A. Where is the cinema, please?</w:t>
            </w:r>
          </w:p>
          <w:p w:rsidR="00D853C0">
            <w:pPr>
              <w:spacing w:after="0"/>
              <w:rPr>
                <w:rFonts w:cs="Times New Roman"/>
              </w:rPr>
            </w:pPr>
            <w:r>
              <w:rPr>
                <w:color w:val="000000"/>
              </w:rPr>
              <w:t>B. Can I take a bus there?</w:t>
            </w:r>
          </w:p>
          <w:p w:rsidR="00D853C0">
            <w:pPr>
              <w:spacing w:after="0"/>
              <w:rPr>
                <w:rFonts w:cs="Times New Roman"/>
              </w:rPr>
            </w:pPr>
            <w:r>
              <w:rPr>
                <w:color w:val="000000"/>
              </w:rPr>
              <w:t>C. How long will it take me to walk there?</w:t>
            </w:r>
          </w:p>
          <w:p w:rsidR="00D853C0">
            <w:pPr>
              <w:spacing w:after="0"/>
              <w:rPr>
                <w:rFonts w:cs="Times New Roman"/>
              </w:rPr>
            </w:pPr>
            <w:r>
              <w:rPr>
                <w:color w:val="000000"/>
              </w:rPr>
              <w:t>D. How far is it from here?</w:t>
            </w:r>
          </w:p>
          <w:p w:rsidR="00D853C0">
            <w:pPr>
              <w:spacing w:after="0"/>
              <w:rPr>
                <w:rFonts w:cs="Times New Roman"/>
              </w:rPr>
            </w:pPr>
            <w:r>
              <w:rPr>
                <w:color w:val="000000"/>
              </w:rPr>
              <w:t>E. That's right.</w:t>
            </w:r>
          </w:p>
          <w:p w:rsidR="00D853C0">
            <w:pPr>
              <w:spacing w:after="0"/>
              <w:rPr>
                <w:rFonts w:cs="Times New Roman"/>
              </w:rPr>
            </w:pPr>
            <w:r>
              <w:rPr>
                <w:color w:val="000000"/>
              </w:rPr>
              <w:t xml:space="preserve">F. Could you tell me the way to the cinema? </w:t>
            </w:r>
          </w:p>
          <w:p w:rsidR="00D853C0">
            <w:pPr>
              <w:spacing w:after="0"/>
              <w:rPr>
                <w:rFonts w:cs="Times New Roman"/>
              </w:rPr>
            </w:pPr>
            <w:r>
              <w:rPr>
                <w:color w:val="000000"/>
              </w:rPr>
              <w:t>G. It's my pleasure.</w:t>
            </w:r>
          </w:p>
        </w:tc>
      </w:tr>
    </w:tbl>
    <w:p w:rsidR="00D853C0">
      <w:pPr>
        <w:spacing w:after="0"/>
        <w:rPr>
          <w:rFonts w:cs="Times New Roman"/>
        </w:rPr>
      </w:pPr>
      <w:r>
        <w:rPr>
          <w:color w:val="000000"/>
        </w:rPr>
        <w:t>12.</w:t>
      </w:r>
      <w:r>
        <w:rPr>
          <w:rFonts w:cs="宋体" w:hint="eastAsia"/>
          <w:color w:val="000000"/>
        </w:rPr>
        <w:t>补全对话</w:t>
      </w:r>
      <w:r>
        <w:rPr>
          <w:color w:val="000000"/>
        </w:rPr>
        <w:t xml:space="preserve">  </w:t>
      </w:r>
    </w:p>
    <w:p w:rsidR="00D853C0">
      <w:pPr>
        <w:spacing w:after="0"/>
        <w:rPr>
          <w:rFonts w:cs="Times New Roman"/>
        </w:rPr>
      </w:pPr>
      <w:r>
        <w:rPr>
          <w:color w:val="000000"/>
        </w:rPr>
        <w:t>A: You look unhappy. ________ .</w:t>
      </w:r>
    </w:p>
    <w:p w:rsidR="00D853C0">
      <w:pPr>
        <w:spacing w:after="0"/>
        <w:rPr>
          <w:rFonts w:cs="Times New Roman"/>
        </w:rPr>
      </w:pPr>
      <w:r>
        <w:rPr>
          <w:color w:val="000000"/>
        </w:rPr>
        <w:t>B: I didn't pass the English exam.</w:t>
      </w:r>
    </w:p>
    <w:p w:rsidR="00D853C0">
      <w:pPr>
        <w:spacing w:after="0"/>
        <w:rPr>
          <w:rFonts w:cs="Times New Roman"/>
        </w:rPr>
      </w:pPr>
      <w:r>
        <w:rPr>
          <w:color w:val="000000"/>
        </w:rPr>
        <w:t>A: ________.</w:t>
      </w:r>
    </w:p>
    <w:p w:rsidR="00D853C0">
      <w:pPr>
        <w:spacing w:after="0"/>
        <w:rPr>
          <w:rFonts w:cs="Times New Roman"/>
        </w:rPr>
      </w:pPr>
      <w:r>
        <w:rPr>
          <w:color w:val="000000"/>
        </w:rPr>
        <w:t>B: Maybe I didn't find good ways to learn English.</w:t>
      </w:r>
    </w:p>
    <w:p w:rsidR="00D853C0">
      <w:pPr>
        <w:spacing w:after="0"/>
        <w:rPr>
          <w:rFonts w:cs="Times New Roman"/>
        </w:rPr>
      </w:pPr>
      <w:r>
        <w:rPr>
          <w:color w:val="000000"/>
        </w:rPr>
        <w:t>A: ________?</w:t>
      </w:r>
    </w:p>
    <w:p w:rsidR="00D853C0">
      <w:pPr>
        <w:spacing w:after="0"/>
        <w:rPr>
          <w:rFonts w:cs="Times New Roman"/>
        </w:rPr>
      </w:pPr>
      <w:r>
        <w:rPr>
          <w:color w:val="000000"/>
        </w:rPr>
        <w:t>B: I learn English by reading books in the morning.</w:t>
      </w:r>
    </w:p>
    <w:p w:rsidR="00D853C0">
      <w:pPr>
        <w:spacing w:after="0"/>
        <w:rPr>
          <w:rFonts w:cs="Times New Roman"/>
        </w:rPr>
      </w:pPr>
      <w:r>
        <w:rPr>
          <w:color w:val="000000"/>
        </w:rPr>
        <w:t>A: Oh, you should listen to tapes instead. It's easy to remember things by listening to tapes.</w:t>
      </w:r>
    </w:p>
    <w:p w:rsidR="00D853C0">
      <w:pPr>
        <w:spacing w:after="0"/>
        <w:rPr>
          <w:rFonts w:cs="Times New Roman"/>
        </w:rPr>
      </w:pPr>
      <w:r>
        <w:rPr>
          <w:color w:val="000000"/>
        </w:rPr>
        <w:t>B: Sounds good! I'll listen to tapes in the morning.</w:t>
      </w:r>
    </w:p>
    <w:p w:rsidR="00D853C0">
      <w:pPr>
        <w:spacing w:after="0"/>
        <w:rPr>
          <w:rFonts w:cs="Times New Roman"/>
        </w:rPr>
      </w:pPr>
      <w:r>
        <w:rPr>
          <w:color w:val="000000"/>
        </w:rPr>
        <w:t>A: ________?</w:t>
      </w:r>
    </w:p>
    <w:p w:rsidR="00D853C0">
      <w:pPr>
        <w:spacing w:after="0"/>
        <w:rPr>
          <w:rFonts w:cs="Times New Roman"/>
        </w:rPr>
      </w:pPr>
      <w:r>
        <w:rPr>
          <w:color w:val="000000"/>
        </w:rPr>
        <w:t>B: Yes, I always take notes in class.</w:t>
      </w:r>
    </w:p>
    <w:p w:rsidR="00D853C0">
      <w:pPr>
        <w:spacing w:after="0"/>
        <w:rPr>
          <w:rFonts w:cs="Times New Roman"/>
        </w:rPr>
      </w:pPr>
      <w:r>
        <w:rPr>
          <w:color w:val="000000"/>
        </w:rPr>
        <w:t>A: Good luck to you!</w:t>
      </w:r>
    </w:p>
    <w:p w:rsidR="00D853C0">
      <w:pPr>
        <w:spacing w:after="0"/>
        <w:rPr>
          <w:rFonts w:cs="Times New Roman"/>
          <w:lang w:eastAsia="zh-CN"/>
        </w:rPr>
      </w:pPr>
      <w:r>
        <w:rPr>
          <w:color w:val="000000"/>
          <w:lang w:eastAsia="zh-CN"/>
        </w:rPr>
        <w:t>B: ________.</w:t>
      </w:r>
    </w:p>
    <w:p w:rsidR="00D853C0">
      <w:pPr>
        <w:rPr>
          <w:rFonts w:cs="Times New Roman"/>
          <w:lang w:eastAsia="zh-CN"/>
        </w:rPr>
      </w:pPr>
      <w:r>
        <w:rPr>
          <w:rFonts w:cs="宋体" w:hint="eastAsia"/>
          <w:b/>
          <w:bCs/>
          <w:sz w:val="24"/>
          <w:szCs w:val="24"/>
          <w:lang w:eastAsia="zh-CN"/>
        </w:rPr>
        <w:t>七、书面表达</w:t>
      </w:r>
    </w:p>
    <w:p w:rsidR="00D853C0">
      <w:pPr>
        <w:spacing w:after="0"/>
        <w:rPr>
          <w:rFonts w:cs="Times New Roman"/>
          <w:lang w:eastAsia="zh-CN"/>
        </w:rPr>
      </w:pPr>
      <w:r>
        <w:rPr>
          <w:color w:val="000000"/>
          <w:lang w:eastAsia="zh-CN"/>
        </w:rPr>
        <w:t>13.</w:t>
      </w:r>
      <w:r>
        <w:rPr>
          <w:rFonts w:cs="宋体" w:hint="eastAsia"/>
          <w:color w:val="000000"/>
          <w:lang w:eastAsia="zh-CN"/>
        </w:rPr>
        <w:t>你的外国朋友</w:t>
      </w:r>
      <w:r>
        <w:rPr>
          <w:color w:val="000000"/>
          <w:lang w:eastAsia="zh-CN"/>
        </w:rPr>
        <w:t>Tom</w:t>
      </w:r>
      <w:r>
        <w:rPr>
          <w:rFonts w:cs="宋体" w:hint="eastAsia"/>
          <w:color w:val="000000"/>
          <w:lang w:eastAsia="zh-CN"/>
        </w:rPr>
        <w:t>学中文很困难，他很烦恼，请给讲述你的经验教训和你学汉语的好方法。要求：词数</w:t>
      </w:r>
      <w:r>
        <w:rPr>
          <w:color w:val="000000"/>
          <w:lang w:eastAsia="zh-CN"/>
        </w:rPr>
        <w:t>70</w:t>
      </w:r>
      <w:r>
        <w:rPr>
          <w:rFonts w:cs="宋体" w:hint="eastAsia"/>
          <w:color w:val="000000"/>
          <w:lang w:eastAsia="zh-CN"/>
        </w:rPr>
        <w:t>个左右，已给出的句子不计入总词数。</w:t>
      </w:r>
      <w:r>
        <w:rPr>
          <w:color w:val="000000"/>
          <w:lang w:eastAsia="zh-CN"/>
        </w:rPr>
        <w:t xml:space="preserve">  </w:t>
      </w:r>
    </w:p>
    <w:p w:rsidR="00D853C0">
      <w:pPr>
        <w:spacing w:after="0"/>
        <w:rPr>
          <w:rFonts w:cs="Times New Roman"/>
        </w:rPr>
      </w:pPr>
      <w:r>
        <w:rPr>
          <w:color w:val="000000"/>
        </w:rPr>
        <w:t>Dear Tom,</w:t>
      </w:r>
    </w:p>
    <w:p w:rsidR="00D853C0">
      <w:pPr>
        <w:spacing w:after="0"/>
        <w:rPr>
          <w:rFonts w:cs="Times New Roman"/>
        </w:rPr>
      </w:pPr>
      <w:r>
        <w:rPr>
          <w:rFonts w:cs="Times New Roman"/>
          <w:color w:val="000000"/>
        </w:rPr>
        <w:t>   </w:t>
      </w:r>
      <w:r>
        <w:rPr>
          <w:color w:val="000000"/>
        </w:rPr>
        <w:t xml:space="preserve"> I hope all these will be helpful to you.</w:t>
      </w:r>
    </w:p>
    <w:p w:rsidR="00D853C0">
      <w:pPr>
        <w:rPr>
          <w:rFonts w:cs="Times New Roman"/>
        </w:rPr>
      </w:pPr>
      <w:r>
        <w:rPr>
          <w:rFonts w:cs="Times New Roman"/>
        </w:rPr>
        <w:br w:type="page"/>
      </w:r>
    </w:p>
    <w:p w:rsidR="00D853C0">
      <w:pPr>
        <w:jc w:val="center"/>
        <w:rPr>
          <w:rFonts w:cs="Times New Roman"/>
        </w:rPr>
      </w:pPr>
      <w:r>
        <w:rPr>
          <w:rFonts w:cs="宋体" w:hint="eastAsia"/>
          <w:b/>
          <w:bCs/>
          <w:sz w:val="28"/>
          <w:szCs w:val="28"/>
        </w:rPr>
        <w:t>答案解析部分</w:t>
      </w:r>
    </w:p>
    <w:p w:rsidR="00D853C0">
      <w:r>
        <w:rPr>
          <w:rFonts w:cs="宋体" w:hint="eastAsia"/>
        </w:rPr>
        <w:t>一、完形填空</w:t>
      </w:r>
      <w:r>
        <w:t xml:space="preserve">  </w:t>
      </w:r>
    </w:p>
    <w:p w:rsidR="00D853C0">
      <w:pPr>
        <w:spacing w:after="0"/>
        <w:rPr>
          <w:rFonts w:cs="Times New Roman"/>
        </w:rPr>
      </w:pPr>
      <w:r>
        <w:rPr>
          <w:color w:val="000000"/>
        </w:rPr>
        <w:t>1.</w:t>
      </w:r>
      <w:r>
        <w:rPr>
          <w:rFonts w:cs="宋体" w:hint="eastAsia"/>
          <w:color w:val="0000FF"/>
        </w:rPr>
        <w:t>【答案】</w:t>
      </w:r>
      <w:r>
        <w:rPr>
          <w:color w:val="000000"/>
        </w:rPr>
        <w:t xml:space="preserve"> </w:t>
      </w:r>
      <w:r>
        <w:rPr>
          <w:rFonts w:cs="宋体" w:hint="eastAsia"/>
          <w:color w:val="000000"/>
        </w:rPr>
        <w:t>（</w:t>
      </w:r>
      <w:r>
        <w:rPr>
          <w:color w:val="000000"/>
        </w:rPr>
        <w:t>1</w:t>
      </w:r>
      <w:r>
        <w:rPr>
          <w:rFonts w:cs="宋体" w:hint="eastAsia"/>
          <w:color w:val="000000"/>
        </w:rPr>
        <w:t>）</w:t>
      </w:r>
      <w:r>
        <w:rPr>
          <w:color w:val="000000"/>
        </w:rPr>
        <w:t>C</w:t>
      </w:r>
      <w:r>
        <w:rPr>
          <w:rFonts w:cs="宋体" w:hint="eastAsia"/>
          <w:color w:val="000000"/>
        </w:rPr>
        <w:t>；（</w:t>
      </w:r>
      <w:r>
        <w:rPr>
          <w:color w:val="000000"/>
        </w:rPr>
        <w:t>2</w:t>
      </w:r>
      <w:r>
        <w:rPr>
          <w:rFonts w:cs="宋体" w:hint="eastAsia"/>
          <w:color w:val="000000"/>
        </w:rPr>
        <w:t>）</w:t>
      </w:r>
      <w:r>
        <w:rPr>
          <w:color w:val="000000"/>
        </w:rPr>
        <w:t>B</w:t>
      </w:r>
      <w:r>
        <w:rPr>
          <w:rFonts w:cs="宋体" w:hint="eastAsia"/>
          <w:color w:val="000000"/>
        </w:rPr>
        <w:t>；（</w:t>
      </w:r>
      <w:r>
        <w:rPr>
          <w:color w:val="000000"/>
        </w:rPr>
        <w:t>3</w:t>
      </w:r>
      <w:r>
        <w:rPr>
          <w:rFonts w:cs="宋体" w:hint="eastAsia"/>
          <w:color w:val="000000"/>
        </w:rPr>
        <w:t>）</w:t>
      </w:r>
      <w:r>
        <w:rPr>
          <w:color w:val="000000"/>
        </w:rPr>
        <w:t>A</w:t>
      </w:r>
      <w:r>
        <w:rPr>
          <w:rFonts w:cs="宋体" w:hint="eastAsia"/>
          <w:color w:val="000000"/>
        </w:rPr>
        <w:t>；（</w:t>
      </w:r>
      <w:r>
        <w:rPr>
          <w:color w:val="000000"/>
        </w:rPr>
        <w:t>4</w:t>
      </w:r>
      <w:r>
        <w:rPr>
          <w:rFonts w:cs="宋体" w:hint="eastAsia"/>
          <w:color w:val="000000"/>
        </w:rPr>
        <w:t>）</w:t>
      </w:r>
      <w:r>
        <w:rPr>
          <w:color w:val="000000"/>
        </w:rPr>
        <w:t>D</w:t>
      </w:r>
      <w:r>
        <w:rPr>
          <w:rFonts w:cs="宋体" w:hint="eastAsia"/>
          <w:color w:val="000000"/>
        </w:rPr>
        <w:t>；（</w:t>
      </w:r>
      <w:r>
        <w:rPr>
          <w:color w:val="000000"/>
        </w:rPr>
        <w:t>5</w:t>
      </w:r>
      <w:r>
        <w:rPr>
          <w:rFonts w:cs="宋体" w:hint="eastAsia"/>
          <w:color w:val="000000"/>
        </w:rPr>
        <w:t>）</w:t>
      </w:r>
      <w:r>
        <w:rPr>
          <w:color w:val="000000"/>
        </w:rPr>
        <w:t>B</w:t>
      </w:r>
      <w:r>
        <w:rPr>
          <w:rFonts w:cs="宋体" w:hint="eastAsia"/>
          <w:color w:val="000000"/>
        </w:rPr>
        <w:t>；（</w:t>
      </w:r>
      <w:r>
        <w:rPr>
          <w:color w:val="000000"/>
        </w:rPr>
        <w:t>6</w:t>
      </w:r>
      <w:r>
        <w:rPr>
          <w:rFonts w:cs="宋体" w:hint="eastAsia"/>
          <w:color w:val="000000"/>
        </w:rPr>
        <w:t>）</w:t>
      </w:r>
      <w:r>
        <w:rPr>
          <w:color w:val="000000"/>
        </w:rPr>
        <w:t>A</w:t>
      </w:r>
      <w:r>
        <w:rPr>
          <w:rFonts w:cs="宋体" w:hint="eastAsia"/>
          <w:color w:val="000000"/>
        </w:rPr>
        <w:t>；（</w:t>
      </w:r>
      <w:r>
        <w:rPr>
          <w:color w:val="000000"/>
        </w:rPr>
        <w:t>7</w:t>
      </w:r>
      <w:r>
        <w:rPr>
          <w:rFonts w:cs="宋体" w:hint="eastAsia"/>
          <w:color w:val="000000"/>
        </w:rPr>
        <w:t>）</w:t>
      </w:r>
      <w:r>
        <w:rPr>
          <w:color w:val="000000"/>
        </w:rPr>
        <w:t>C</w:t>
      </w:r>
      <w:r>
        <w:rPr>
          <w:rFonts w:cs="宋体" w:hint="eastAsia"/>
          <w:color w:val="000000"/>
        </w:rPr>
        <w:t>；（</w:t>
      </w:r>
      <w:r>
        <w:rPr>
          <w:color w:val="000000"/>
        </w:rPr>
        <w:t>8</w:t>
      </w:r>
      <w:r>
        <w:rPr>
          <w:rFonts w:cs="宋体" w:hint="eastAsia"/>
          <w:color w:val="000000"/>
        </w:rPr>
        <w:t>）</w:t>
      </w:r>
      <w:r>
        <w:rPr>
          <w:color w:val="000000"/>
        </w:rPr>
        <w:t>D</w:t>
      </w:r>
      <w:r>
        <w:rPr>
          <w:rFonts w:cs="宋体" w:hint="eastAsia"/>
          <w:color w:val="000000"/>
        </w:rPr>
        <w:t>；（</w:t>
      </w:r>
      <w:r>
        <w:rPr>
          <w:color w:val="000000"/>
        </w:rPr>
        <w:t>9</w:t>
      </w:r>
      <w:r>
        <w:rPr>
          <w:rFonts w:cs="宋体" w:hint="eastAsia"/>
          <w:color w:val="000000"/>
        </w:rPr>
        <w:t>）</w:t>
      </w:r>
      <w:r>
        <w:rPr>
          <w:color w:val="000000"/>
        </w:rPr>
        <w:t>C</w:t>
      </w:r>
      <w:r>
        <w:rPr>
          <w:rFonts w:cs="宋体" w:hint="eastAsia"/>
          <w:color w:val="000000"/>
        </w:rPr>
        <w:t>；（</w:t>
      </w:r>
      <w:r>
        <w:rPr>
          <w:color w:val="000000"/>
        </w:rPr>
        <w:t>10</w:t>
      </w:r>
      <w:r>
        <w:rPr>
          <w:rFonts w:cs="宋体" w:hint="eastAsia"/>
          <w:color w:val="000000"/>
        </w:rPr>
        <w:t>）</w:t>
      </w:r>
      <w:r>
        <w:rPr>
          <w:color w:val="000000"/>
        </w:rPr>
        <w:t>A</w:t>
      </w:r>
      <w:r>
        <w:rPr>
          <w:rFonts w:cs="宋体" w:hint="eastAsia"/>
          <w:color w:val="000000"/>
        </w:rPr>
        <w:t>；</w:t>
      </w:r>
      <w:r>
        <w:rPr>
          <w:color w:val="000000"/>
        </w:rPr>
        <w:t xml:space="preserve">   </w:t>
      </w:r>
    </w:p>
    <w:p w:rsidR="00D853C0">
      <w:pPr>
        <w:spacing w:after="0"/>
        <w:rPr>
          <w:rFonts w:cs="Times New Roman"/>
          <w:lang w:eastAsia="zh-CN"/>
        </w:rPr>
      </w:pPr>
      <w:r>
        <w:rPr>
          <w:rFonts w:cs="宋体" w:hint="eastAsia"/>
          <w:color w:val="0000FF"/>
          <w:lang w:eastAsia="zh-CN"/>
        </w:rPr>
        <w:t>【考点】</w:t>
      </w:r>
      <w:r>
        <w:rPr>
          <w:rFonts w:cs="宋体" w:hint="eastAsia"/>
          <w:color w:val="000000"/>
          <w:lang w:eastAsia="zh-CN"/>
        </w:rPr>
        <w:t>日常生活类</w:t>
      </w:r>
      <w:r>
        <w:rPr>
          <w:color w:val="000000"/>
          <w:lang w:eastAsia="zh-CN"/>
        </w:rPr>
        <w:t xml:space="preserve">    </w:t>
      </w:r>
    </w:p>
    <w:p w:rsidR="00D853C0">
      <w:pPr>
        <w:spacing w:after="0"/>
        <w:rPr>
          <w:rFonts w:cs="Times New Roman"/>
          <w:lang w:eastAsia="zh-CN"/>
        </w:rPr>
      </w:pPr>
      <w:r>
        <w:rPr>
          <w:rFonts w:cs="宋体" w:hint="eastAsia"/>
          <w:color w:val="0000FF"/>
          <w:lang w:eastAsia="zh-CN"/>
        </w:rPr>
        <w:t>【解析】</w:t>
      </w:r>
      <w:r>
        <w:rPr>
          <w:rFonts w:cs="宋体" w:hint="eastAsia"/>
          <w:color w:val="000000"/>
          <w:lang w:eastAsia="zh-CN"/>
        </w:rPr>
        <w:t>【分析】文章大意：文章介绍了想要保持健康的方式，锻炼和饮食健康。</w:t>
      </w:r>
      <w:r>
        <w:rPr>
          <w:rFonts w:cs="Times New Roman"/>
          <w:lang w:eastAsia="zh-CN"/>
        </w:rPr>
        <w:br/>
      </w:r>
      <w:r>
        <w:rPr>
          <w:color w:val="000000"/>
          <w:lang w:eastAsia="zh-CN"/>
        </w:rPr>
        <w:t xml:space="preserve"> </w:t>
      </w:r>
      <w:r>
        <w:rPr>
          <w:rFonts w:cs="宋体" w:hint="eastAsia"/>
          <w:color w:val="000000"/>
        </w:rPr>
        <w:t>（</w:t>
      </w:r>
      <w:r>
        <w:rPr>
          <w:color w:val="000000"/>
        </w:rPr>
        <w:t>1</w:t>
      </w:r>
      <w:r>
        <w:rPr>
          <w:rFonts w:cs="宋体" w:hint="eastAsia"/>
          <w:color w:val="000000"/>
        </w:rPr>
        <w:t>）句意：你想要保持健康吗？</w:t>
      </w:r>
      <w:r>
        <w:rPr>
          <w:color w:val="000000"/>
        </w:rPr>
        <w:t>A. quiet</w:t>
      </w:r>
      <w:r>
        <w:rPr>
          <w:rFonts w:cs="宋体" w:hint="eastAsia"/>
          <w:color w:val="000000"/>
        </w:rPr>
        <w:t>安静的；</w:t>
      </w:r>
      <w:r>
        <w:rPr>
          <w:color w:val="000000"/>
        </w:rPr>
        <w:t>B.busy</w:t>
      </w:r>
      <w:r>
        <w:rPr>
          <w:rFonts w:cs="宋体" w:hint="eastAsia"/>
          <w:color w:val="000000"/>
        </w:rPr>
        <w:t>忙的；</w:t>
      </w:r>
      <w:r>
        <w:rPr>
          <w:color w:val="000000"/>
        </w:rPr>
        <w:t>C. healthy</w:t>
      </w:r>
      <w:r>
        <w:rPr>
          <w:rFonts w:cs="宋体" w:hint="eastAsia"/>
          <w:color w:val="000000"/>
        </w:rPr>
        <w:t>健康的；</w:t>
      </w:r>
      <w:r>
        <w:rPr>
          <w:color w:val="000000"/>
        </w:rPr>
        <w:t>D.clean</w:t>
      </w:r>
      <w:r>
        <w:rPr>
          <w:rFonts w:cs="宋体" w:hint="eastAsia"/>
          <w:color w:val="000000"/>
        </w:rPr>
        <w:t>干净的；根据下文</w:t>
      </w:r>
      <w:r>
        <w:rPr>
          <w:color w:val="000000"/>
        </w:rPr>
        <w:t>exercise often</w:t>
      </w:r>
      <w:r>
        <w:rPr>
          <w:rFonts w:cs="宋体" w:hint="eastAsia"/>
          <w:color w:val="000000"/>
        </w:rPr>
        <w:t>，经常锻炼，可知应为健康的，关系</w:t>
      </w:r>
      <w:r>
        <w:rPr>
          <w:color w:val="000000"/>
        </w:rPr>
        <w:t>C</w:t>
      </w:r>
      <w:r>
        <w:rPr>
          <w:rFonts w:cs="宋体" w:hint="eastAsia"/>
          <w:color w:val="000000"/>
        </w:rPr>
        <w:t>。</w:t>
      </w:r>
      <w:r>
        <w:rPr>
          <w:rFonts w:cs="Times New Roman"/>
        </w:rPr>
        <w:br/>
      </w:r>
      <w:r>
        <w:rPr>
          <w:color w:val="000000"/>
        </w:rPr>
        <w:t xml:space="preserve"> </w:t>
      </w:r>
      <w:r>
        <w:rPr>
          <w:rFonts w:cs="宋体" w:hint="eastAsia"/>
          <w:color w:val="000000"/>
          <w:lang w:eastAsia="zh-CN"/>
        </w:rPr>
        <w:t>（</w:t>
      </w:r>
      <w:r>
        <w:rPr>
          <w:color w:val="000000"/>
          <w:lang w:eastAsia="zh-CN"/>
        </w:rPr>
        <w:t>2</w:t>
      </w:r>
      <w:r>
        <w:rPr>
          <w:rFonts w:cs="宋体" w:hint="eastAsia"/>
          <w:color w:val="000000"/>
          <w:lang w:eastAsia="zh-CN"/>
        </w:rPr>
        <w:t>）句意：如果你经常坐公交车去上班，从现在起，骑车或步行去。</w:t>
      </w:r>
      <w:r>
        <w:rPr>
          <w:color w:val="000000"/>
          <w:lang w:eastAsia="zh-CN"/>
        </w:rPr>
        <w:t>“by+</w:t>
      </w:r>
      <w:r>
        <w:rPr>
          <w:rFonts w:cs="宋体" w:hint="eastAsia"/>
          <w:color w:val="000000"/>
          <w:lang w:eastAsia="zh-CN"/>
        </w:rPr>
        <w:t>交通工具</w:t>
      </w:r>
      <w:r>
        <w:rPr>
          <w:color w:val="000000"/>
          <w:lang w:eastAsia="zh-CN"/>
        </w:rPr>
        <w:t>”</w:t>
      </w:r>
      <w:r>
        <w:rPr>
          <w:rFonts w:cs="宋体" w:hint="eastAsia"/>
          <w:color w:val="000000"/>
          <w:lang w:eastAsia="zh-CN"/>
        </w:rPr>
        <w:t>表示乘坐交通工具，故选</w:t>
      </w:r>
      <w:r>
        <w:rPr>
          <w:color w:val="000000"/>
          <w:lang w:eastAsia="zh-CN"/>
        </w:rPr>
        <w:t>B</w:t>
      </w:r>
      <w:r>
        <w:rPr>
          <w:rFonts w:cs="宋体" w:hint="eastAsia"/>
          <w:color w:val="000000"/>
          <w:lang w:eastAsia="zh-CN"/>
        </w:rPr>
        <w:t>。</w:t>
      </w:r>
      <w:r>
        <w:rPr>
          <w:rFonts w:cs="Times New Roman"/>
          <w:lang w:eastAsia="zh-CN"/>
        </w:rPr>
        <w:br/>
      </w:r>
      <w:r>
        <w:rPr>
          <w:color w:val="000000"/>
          <w:lang w:eastAsia="zh-CN"/>
        </w:rPr>
        <w:t xml:space="preserve"> </w:t>
      </w:r>
      <w:r>
        <w:rPr>
          <w:rFonts w:cs="宋体" w:hint="eastAsia"/>
          <w:color w:val="000000"/>
          <w:lang w:eastAsia="zh-CN"/>
        </w:rPr>
        <w:t>（</w:t>
      </w:r>
      <w:r>
        <w:rPr>
          <w:color w:val="000000"/>
          <w:lang w:eastAsia="zh-CN"/>
        </w:rPr>
        <w:t>3</w:t>
      </w:r>
      <w:r>
        <w:rPr>
          <w:rFonts w:cs="宋体" w:hint="eastAsia"/>
          <w:color w:val="000000"/>
          <w:lang w:eastAsia="zh-CN"/>
        </w:rPr>
        <w:t>）句意：如果你经常坐公交车去上班，从现在起，骑车或步行去。固定搭配，</w:t>
      </w:r>
      <w:r>
        <w:rPr>
          <w:color w:val="000000"/>
          <w:lang w:eastAsia="zh-CN"/>
        </w:rPr>
        <w:t>on foot</w:t>
      </w:r>
      <w:r>
        <w:rPr>
          <w:rFonts w:cs="宋体" w:hint="eastAsia"/>
          <w:color w:val="000000"/>
          <w:lang w:eastAsia="zh-CN"/>
        </w:rPr>
        <w:t>，步行，故选</w:t>
      </w:r>
      <w:r>
        <w:rPr>
          <w:color w:val="000000"/>
          <w:lang w:eastAsia="zh-CN"/>
        </w:rPr>
        <w:t>A</w:t>
      </w:r>
      <w:r>
        <w:rPr>
          <w:rFonts w:cs="宋体" w:hint="eastAsia"/>
          <w:color w:val="000000"/>
          <w:lang w:eastAsia="zh-CN"/>
        </w:rPr>
        <w:t>。</w:t>
      </w:r>
      <w:r>
        <w:rPr>
          <w:rFonts w:cs="Times New Roman"/>
          <w:lang w:eastAsia="zh-CN"/>
        </w:rPr>
        <w:br/>
      </w:r>
      <w:r>
        <w:rPr>
          <w:color w:val="000000"/>
          <w:lang w:eastAsia="zh-CN"/>
        </w:rPr>
        <w:t xml:space="preserve"> </w:t>
      </w:r>
      <w:r>
        <w:rPr>
          <w:rFonts w:cs="宋体" w:hint="eastAsia"/>
          <w:color w:val="000000"/>
          <w:lang w:eastAsia="zh-CN"/>
        </w:rPr>
        <w:t>（</w:t>
      </w:r>
      <w:r>
        <w:rPr>
          <w:color w:val="000000"/>
          <w:lang w:eastAsia="zh-CN"/>
        </w:rPr>
        <w:t>4</w:t>
      </w:r>
      <w:r>
        <w:rPr>
          <w:rFonts w:cs="宋体" w:hint="eastAsia"/>
          <w:color w:val="000000"/>
          <w:lang w:eastAsia="zh-CN"/>
        </w:rPr>
        <w:t>）句意：如果你总是早晨起床晚，并且每天只吃午饭和晚饭，我想你应当设个闹钟叫醒你。</w:t>
      </w:r>
      <w:r>
        <w:rPr>
          <w:color w:val="000000"/>
          <w:lang w:eastAsia="zh-CN"/>
        </w:rPr>
        <w:t>A. never</w:t>
      </w:r>
      <w:r>
        <w:rPr>
          <w:rFonts w:cs="宋体" w:hint="eastAsia"/>
          <w:color w:val="000000"/>
          <w:lang w:eastAsia="zh-CN"/>
        </w:rPr>
        <w:t>从不；</w:t>
      </w:r>
      <w:r>
        <w:rPr>
          <w:color w:val="000000"/>
          <w:lang w:eastAsia="zh-CN"/>
        </w:rPr>
        <w:t>B. hardly</w:t>
      </w:r>
      <w:r>
        <w:rPr>
          <w:rFonts w:cs="宋体" w:hint="eastAsia"/>
          <w:color w:val="000000"/>
          <w:lang w:eastAsia="zh-CN"/>
        </w:rPr>
        <w:t>几乎不；</w:t>
      </w:r>
      <w:r>
        <w:rPr>
          <w:color w:val="000000"/>
          <w:lang w:eastAsia="zh-CN"/>
        </w:rPr>
        <w:t xml:space="preserve">C. hardly ever </w:t>
      </w:r>
      <w:r>
        <w:rPr>
          <w:rFonts w:cs="宋体" w:hint="eastAsia"/>
          <w:color w:val="000000"/>
          <w:lang w:eastAsia="zh-CN"/>
        </w:rPr>
        <w:t>几乎不；</w:t>
      </w:r>
      <w:r>
        <w:rPr>
          <w:color w:val="000000"/>
          <w:lang w:eastAsia="zh-CN"/>
        </w:rPr>
        <w:t>D. always</w:t>
      </w:r>
      <w:r>
        <w:rPr>
          <w:rFonts w:cs="宋体" w:hint="eastAsia"/>
          <w:color w:val="000000"/>
          <w:lang w:eastAsia="zh-CN"/>
        </w:rPr>
        <w:t>总是；根据下文内容讲的只是吃午饭和晚饭，可知早晨应该是不吃早饭，说明早晨起床晚没时间吃饭，故选</w:t>
      </w:r>
      <w:r>
        <w:rPr>
          <w:color w:val="000000"/>
          <w:lang w:eastAsia="zh-CN"/>
        </w:rPr>
        <w:t>D</w:t>
      </w:r>
      <w:r>
        <w:rPr>
          <w:rFonts w:cs="宋体" w:hint="eastAsia"/>
          <w:color w:val="000000"/>
          <w:lang w:eastAsia="zh-CN"/>
        </w:rPr>
        <w:t>。</w:t>
      </w:r>
      <w:r>
        <w:rPr>
          <w:rFonts w:cs="Times New Roman"/>
          <w:lang w:eastAsia="zh-CN"/>
        </w:rPr>
        <w:br/>
      </w:r>
      <w:r>
        <w:rPr>
          <w:color w:val="000000"/>
          <w:lang w:eastAsia="zh-CN"/>
        </w:rPr>
        <w:t xml:space="preserve"> </w:t>
      </w:r>
      <w:r>
        <w:rPr>
          <w:rFonts w:cs="宋体" w:hint="eastAsia"/>
          <w:color w:val="000000"/>
          <w:lang w:eastAsia="zh-CN"/>
        </w:rPr>
        <w:t>（</w:t>
      </w:r>
      <w:r>
        <w:rPr>
          <w:color w:val="000000"/>
          <w:lang w:eastAsia="zh-CN"/>
        </w:rPr>
        <w:t>5</w:t>
      </w:r>
      <w:r>
        <w:rPr>
          <w:rFonts w:cs="宋体" w:hint="eastAsia"/>
          <w:color w:val="000000"/>
          <w:lang w:eastAsia="zh-CN"/>
        </w:rPr>
        <w:t>）句意：如果你总是早晨起床晚，并且每天只吃午饭和晚饭，我想你应当设个闹钟叫醒你。</w:t>
      </w:r>
      <w:r>
        <w:rPr>
          <w:color w:val="000000"/>
          <w:lang w:eastAsia="zh-CN"/>
        </w:rPr>
        <w:t>A. call</w:t>
      </w:r>
      <w:r>
        <w:rPr>
          <w:rFonts w:cs="宋体" w:hint="eastAsia"/>
          <w:color w:val="000000"/>
          <w:lang w:eastAsia="zh-CN"/>
        </w:rPr>
        <w:t>叫；</w:t>
      </w:r>
      <w:r>
        <w:rPr>
          <w:color w:val="000000"/>
          <w:lang w:eastAsia="zh-CN"/>
        </w:rPr>
        <w:t>B.wake</w:t>
      </w:r>
      <w:r>
        <w:rPr>
          <w:rFonts w:cs="宋体" w:hint="eastAsia"/>
          <w:color w:val="000000"/>
          <w:lang w:eastAsia="zh-CN"/>
        </w:rPr>
        <w:t>叫醒；</w:t>
      </w:r>
      <w:r>
        <w:rPr>
          <w:color w:val="000000"/>
          <w:lang w:eastAsia="zh-CN"/>
        </w:rPr>
        <w:t>C. look</w:t>
      </w:r>
      <w:r>
        <w:rPr>
          <w:rFonts w:cs="宋体" w:hint="eastAsia"/>
          <w:color w:val="000000"/>
          <w:lang w:eastAsia="zh-CN"/>
        </w:rPr>
        <w:t>看；</w:t>
      </w:r>
      <w:r>
        <w:rPr>
          <w:color w:val="000000"/>
          <w:lang w:eastAsia="zh-CN"/>
        </w:rPr>
        <w:t>D. stand</w:t>
      </w:r>
      <w:r>
        <w:rPr>
          <w:rFonts w:cs="宋体" w:hint="eastAsia"/>
          <w:color w:val="000000"/>
          <w:lang w:eastAsia="zh-CN"/>
        </w:rPr>
        <w:t>站；</w:t>
      </w:r>
      <w:r>
        <w:rPr>
          <w:color w:val="000000"/>
          <w:lang w:eastAsia="zh-CN"/>
        </w:rPr>
        <w:t>clock</w:t>
      </w:r>
      <w:r>
        <w:rPr>
          <w:rFonts w:cs="宋体" w:hint="eastAsia"/>
          <w:color w:val="000000"/>
          <w:lang w:eastAsia="zh-CN"/>
        </w:rPr>
        <w:t>闹钟是用来叫醒人的，故选</w:t>
      </w:r>
      <w:r>
        <w:rPr>
          <w:color w:val="000000"/>
          <w:lang w:eastAsia="zh-CN"/>
        </w:rPr>
        <w:t>B</w:t>
      </w:r>
      <w:r>
        <w:rPr>
          <w:rFonts w:cs="宋体" w:hint="eastAsia"/>
          <w:color w:val="000000"/>
          <w:lang w:eastAsia="zh-CN"/>
        </w:rPr>
        <w:t>。</w:t>
      </w:r>
      <w:r>
        <w:rPr>
          <w:rFonts w:cs="Times New Roman"/>
          <w:lang w:eastAsia="zh-CN"/>
        </w:rPr>
        <w:br/>
      </w:r>
      <w:r>
        <w:rPr>
          <w:color w:val="000000"/>
          <w:lang w:eastAsia="zh-CN"/>
        </w:rPr>
        <w:t xml:space="preserve"> </w:t>
      </w:r>
      <w:r>
        <w:rPr>
          <w:rFonts w:cs="宋体" w:hint="eastAsia"/>
          <w:color w:val="000000"/>
        </w:rPr>
        <w:t>（</w:t>
      </w:r>
      <w:r>
        <w:rPr>
          <w:color w:val="000000"/>
        </w:rPr>
        <w:t>6</w:t>
      </w:r>
      <w:r>
        <w:rPr>
          <w:rFonts w:cs="宋体" w:hint="eastAsia"/>
          <w:color w:val="000000"/>
        </w:rPr>
        <w:t>）句意：因此你能在外面晨练。固定搭配，</w:t>
      </w:r>
      <w:r>
        <w:rPr>
          <w:color w:val="000000"/>
        </w:rPr>
        <w:t>do morning exercises</w:t>
      </w:r>
      <w:r>
        <w:rPr>
          <w:rFonts w:cs="宋体" w:hint="eastAsia"/>
          <w:color w:val="000000"/>
        </w:rPr>
        <w:t>，晨练，故选</w:t>
      </w:r>
      <w:r>
        <w:rPr>
          <w:color w:val="000000"/>
        </w:rPr>
        <w:t>A</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7</w:t>
      </w:r>
      <w:r>
        <w:rPr>
          <w:rFonts w:cs="宋体" w:hint="eastAsia"/>
          <w:color w:val="000000"/>
        </w:rPr>
        <w:t>）句意：你喜欢吃快餐吗，例如薯条、汉堡和热狗？根据下文举例找那个的汉堡、薯条和热狗可知说的是垃圾食品</w:t>
      </w:r>
      <w:r>
        <w:rPr>
          <w:color w:val="000000"/>
        </w:rPr>
        <w:t>junk food</w:t>
      </w:r>
      <w:r>
        <w:rPr>
          <w:rFonts w:cs="宋体" w:hint="eastAsia"/>
          <w:color w:val="000000"/>
        </w:rPr>
        <w:t>，故选</w:t>
      </w:r>
      <w:r>
        <w:rPr>
          <w:color w:val="000000"/>
        </w:rPr>
        <w:t>C</w:t>
      </w:r>
      <w:r>
        <w:rPr>
          <w:rFonts w:cs="宋体" w:hint="eastAsia"/>
          <w:color w:val="000000"/>
        </w:rPr>
        <w:t>。</w:t>
      </w:r>
      <w:r>
        <w:rPr>
          <w:rFonts w:cs="Times New Roman"/>
        </w:rPr>
        <w:br/>
      </w:r>
      <w:r>
        <w:rPr>
          <w:color w:val="000000"/>
        </w:rPr>
        <w:t xml:space="preserve"> </w:t>
      </w:r>
      <w:r>
        <w:rPr>
          <w:rFonts w:cs="宋体" w:hint="eastAsia"/>
          <w:color w:val="000000"/>
          <w:lang w:eastAsia="zh-CN"/>
        </w:rPr>
        <w:t>（</w:t>
      </w:r>
      <w:r>
        <w:rPr>
          <w:color w:val="000000"/>
          <w:lang w:eastAsia="zh-CN"/>
        </w:rPr>
        <w:t>8</w:t>
      </w:r>
      <w:r>
        <w:rPr>
          <w:rFonts w:cs="宋体" w:hint="eastAsia"/>
          <w:color w:val="000000"/>
          <w:lang w:eastAsia="zh-CN"/>
        </w:rPr>
        <w:t>）句意：你喜欢吃快餐吗，例如薯条、汉堡和热狗？疑问句中表示并列应使用</w:t>
      </w:r>
      <w:r>
        <w:rPr>
          <w:color w:val="000000"/>
          <w:lang w:eastAsia="zh-CN"/>
        </w:rPr>
        <w:t>or</w:t>
      </w:r>
      <w:r>
        <w:rPr>
          <w:rFonts w:cs="宋体" w:hint="eastAsia"/>
          <w:color w:val="000000"/>
          <w:lang w:eastAsia="zh-CN"/>
        </w:rPr>
        <w:t>代替</w:t>
      </w:r>
      <w:r>
        <w:rPr>
          <w:color w:val="000000"/>
          <w:lang w:eastAsia="zh-CN"/>
        </w:rPr>
        <w:t>and</w:t>
      </w:r>
      <w:r>
        <w:rPr>
          <w:rFonts w:cs="宋体" w:hint="eastAsia"/>
          <w:color w:val="000000"/>
          <w:lang w:eastAsia="zh-CN"/>
        </w:rPr>
        <w:t>，故选</w:t>
      </w:r>
      <w:r>
        <w:rPr>
          <w:color w:val="000000"/>
          <w:lang w:eastAsia="zh-CN"/>
        </w:rPr>
        <w:t>D</w:t>
      </w:r>
      <w:r>
        <w:rPr>
          <w:rFonts w:cs="宋体" w:hint="eastAsia"/>
          <w:color w:val="000000"/>
          <w:lang w:eastAsia="zh-CN"/>
        </w:rPr>
        <w:t>。</w:t>
      </w:r>
      <w:r>
        <w:rPr>
          <w:rFonts w:cs="Times New Roman"/>
          <w:lang w:eastAsia="zh-CN"/>
        </w:rPr>
        <w:br/>
      </w:r>
      <w:r>
        <w:rPr>
          <w:color w:val="000000"/>
          <w:lang w:eastAsia="zh-CN"/>
        </w:rPr>
        <w:t xml:space="preserve"> </w:t>
      </w:r>
      <w:r>
        <w:rPr>
          <w:rFonts w:cs="宋体" w:hint="eastAsia"/>
          <w:color w:val="000000"/>
          <w:lang w:eastAsia="zh-CN"/>
        </w:rPr>
        <w:t>（</w:t>
      </w:r>
      <w:r>
        <w:rPr>
          <w:color w:val="000000"/>
          <w:lang w:eastAsia="zh-CN"/>
        </w:rPr>
        <w:t>9</w:t>
      </w:r>
      <w:r>
        <w:rPr>
          <w:rFonts w:cs="宋体" w:hint="eastAsia"/>
          <w:color w:val="000000"/>
          <w:lang w:eastAsia="zh-CN"/>
        </w:rPr>
        <w:t>）句意：但是我觉得你应该吃更多的水果和蔬菜。表示跟现在的饮食习惯作比较是一种暗含的比较，应使用比较级，故选</w:t>
      </w:r>
      <w:r>
        <w:rPr>
          <w:color w:val="000000"/>
          <w:lang w:eastAsia="zh-CN"/>
        </w:rPr>
        <w:t>C</w:t>
      </w:r>
      <w:r>
        <w:rPr>
          <w:rFonts w:cs="宋体" w:hint="eastAsia"/>
          <w:color w:val="000000"/>
          <w:lang w:eastAsia="zh-CN"/>
        </w:rPr>
        <w:t>。</w:t>
      </w:r>
      <w:r>
        <w:rPr>
          <w:rFonts w:cs="Times New Roman"/>
          <w:lang w:eastAsia="zh-CN"/>
        </w:rPr>
        <w:br/>
      </w:r>
      <w:r>
        <w:rPr>
          <w:color w:val="000000"/>
          <w:lang w:eastAsia="zh-CN"/>
        </w:rPr>
        <w:t xml:space="preserve"> </w:t>
      </w:r>
      <w:r>
        <w:rPr>
          <w:rFonts w:cs="宋体" w:hint="eastAsia"/>
          <w:color w:val="000000"/>
          <w:lang w:eastAsia="zh-CN"/>
        </w:rPr>
        <w:t>（</w:t>
      </w:r>
      <w:r>
        <w:rPr>
          <w:color w:val="000000"/>
          <w:lang w:eastAsia="zh-CN"/>
        </w:rPr>
        <w:t>10</w:t>
      </w:r>
      <w:r>
        <w:rPr>
          <w:rFonts w:cs="宋体" w:hint="eastAsia"/>
          <w:color w:val="000000"/>
          <w:lang w:eastAsia="zh-CN"/>
        </w:rPr>
        <w:t>）句意：吃太多的垃圾食品对你的健康不好，固定搭配，</w:t>
      </w:r>
      <w:r>
        <w:rPr>
          <w:color w:val="000000"/>
          <w:lang w:eastAsia="zh-CN"/>
        </w:rPr>
        <w:t>be good for</w:t>
      </w:r>
      <w:r>
        <w:rPr>
          <w:rFonts w:cs="宋体" w:hint="eastAsia"/>
          <w:color w:val="000000"/>
          <w:lang w:eastAsia="zh-CN"/>
        </w:rPr>
        <w:t>，对</w:t>
      </w:r>
      <w:r>
        <w:rPr>
          <w:color w:val="000000"/>
          <w:lang w:eastAsia="zh-CN"/>
        </w:rPr>
        <w:t>……</w:t>
      </w:r>
      <w:r>
        <w:rPr>
          <w:rFonts w:cs="宋体" w:hint="eastAsia"/>
          <w:color w:val="000000"/>
          <w:lang w:eastAsia="zh-CN"/>
        </w:rPr>
        <w:t>有好处，故选</w:t>
      </w:r>
      <w:r>
        <w:rPr>
          <w:color w:val="000000"/>
          <w:lang w:eastAsia="zh-CN"/>
        </w:rPr>
        <w:t>A</w:t>
      </w:r>
      <w:r>
        <w:rPr>
          <w:rFonts w:cs="宋体" w:hint="eastAsia"/>
          <w:color w:val="000000"/>
          <w:lang w:eastAsia="zh-CN"/>
        </w:rPr>
        <w:t>。</w:t>
      </w:r>
      <w:r>
        <w:rPr>
          <w:rFonts w:cs="Times New Roman"/>
          <w:lang w:eastAsia="zh-CN"/>
        </w:rPr>
        <w:br/>
      </w:r>
      <w:r>
        <w:rPr>
          <w:color w:val="000000"/>
          <w:lang w:eastAsia="zh-CN"/>
        </w:rPr>
        <w:t xml:space="preserve"> </w:t>
      </w:r>
      <w:r>
        <w:rPr>
          <w:rFonts w:cs="宋体" w:hint="eastAsia"/>
          <w:color w:val="000000"/>
          <w:lang w:eastAsia="zh-CN"/>
        </w:rPr>
        <w:t>【点评】考查完形填空，做题时先跳过空格，通读短文，了解大意再复读短文，利用上下文的语境，结合所学过的知识，判断所填的词的正确形式。三读短文，上下参照，验证答案。</w:t>
      </w:r>
    </w:p>
    <w:p w:rsidR="00D853C0">
      <w:pPr>
        <w:spacing w:after="0"/>
        <w:rPr>
          <w:rFonts w:cs="Times New Roman"/>
          <w:lang w:eastAsia="zh-CN"/>
        </w:rPr>
      </w:pPr>
      <w:r>
        <w:rPr>
          <w:color w:val="000000"/>
          <w:lang w:eastAsia="zh-CN"/>
        </w:rPr>
        <w:t>2.</w:t>
      </w:r>
      <w:r>
        <w:rPr>
          <w:rFonts w:cs="宋体" w:hint="eastAsia"/>
          <w:color w:val="0000FF"/>
          <w:lang w:eastAsia="zh-CN"/>
        </w:rPr>
        <w:t>【答案】</w:t>
      </w:r>
      <w:r>
        <w:rPr>
          <w:color w:val="000000"/>
          <w:lang w:eastAsia="zh-CN"/>
        </w:rPr>
        <w:t xml:space="preserve"> </w:t>
      </w:r>
      <w:r>
        <w:rPr>
          <w:rFonts w:cs="宋体" w:hint="eastAsia"/>
          <w:color w:val="000000"/>
          <w:lang w:eastAsia="zh-CN"/>
        </w:rPr>
        <w:t>（</w:t>
      </w:r>
      <w:r>
        <w:rPr>
          <w:color w:val="000000"/>
          <w:lang w:eastAsia="zh-CN"/>
        </w:rPr>
        <w:t>1</w:t>
      </w:r>
      <w:r>
        <w:rPr>
          <w:rFonts w:cs="宋体" w:hint="eastAsia"/>
          <w:color w:val="000000"/>
          <w:lang w:eastAsia="zh-CN"/>
        </w:rPr>
        <w:t>）</w:t>
      </w:r>
      <w:r>
        <w:rPr>
          <w:color w:val="000000"/>
          <w:lang w:eastAsia="zh-CN"/>
        </w:rPr>
        <w:t>C</w:t>
      </w:r>
      <w:r>
        <w:rPr>
          <w:rFonts w:cs="宋体" w:hint="eastAsia"/>
          <w:color w:val="000000"/>
          <w:lang w:eastAsia="zh-CN"/>
        </w:rPr>
        <w:t>；（</w:t>
      </w:r>
      <w:r>
        <w:rPr>
          <w:color w:val="000000"/>
          <w:lang w:eastAsia="zh-CN"/>
        </w:rPr>
        <w:t>2</w:t>
      </w:r>
      <w:r>
        <w:rPr>
          <w:rFonts w:cs="宋体" w:hint="eastAsia"/>
          <w:color w:val="000000"/>
          <w:lang w:eastAsia="zh-CN"/>
        </w:rPr>
        <w:t>）</w:t>
      </w:r>
      <w:r>
        <w:rPr>
          <w:color w:val="000000"/>
          <w:lang w:eastAsia="zh-CN"/>
        </w:rPr>
        <w:t>A</w:t>
      </w:r>
      <w:r>
        <w:rPr>
          <w:rFonts w:cs="宋体" w:hint="eastAsia"/>
          <w:color w:val="000000"/>
          <w:lang w:eastAsia="zh-CN"/>
        </w:rPr>
        <w:t>；（</w:t>
      </w:r>
      <w:r>
        <w:rPr>
          <w:color w:val="000000"/>
          <w:lang w:eastAsia="zh-CN"/>
        </w:rPr>
        <w:t>3</w:t>
      </w:r>
      <w:r>
        <w:rPr>
          <w:rFonts w:cs="宋体" w:hint="eastAsia"/>
          <w:color w:val="000000"/>
          <w:lang w:eastAsia="zh-CN"/>
        </w:rPr>
        <w:t>）</w:t>
      </w:r>
      <w:r>
        <w:rPr>
          <w:color w:val="000000"/>
          <w:lang w:eastAsia="zh-CN"/>
        </w:rPr>
        <w:t>D</w:t>
      </w:r>
      <w:r>
        <w:rPr>
          <w:rFonts w:cs="宋体" w:hint="eastAsia"/>
          <w:color w:val="000000"/>
          <w:lang w:eastAsia="zh-CN"/>
        </w:rPr>
        <w:t>；（</w:t>
      </w:r>
      <w:r>
        <w:rPr>
          <w:color w:val="000000"/>
          <w:lang w:eastAsia="zh-CN"/>
        </w:rPr>
        <w:t>4</w:t>
      </w:r>
      <w:r>
        <w:rPr>
          <w:rFonts w:cs="宋体" w:hint="eastAsia"/>
          <w:color w:val="000000"/>
          <w:lang w:eastAsia="zh-CN"/>
        </w:rPr>
        <w:t>）</w:t>
      </w:r>
      <w:r>
        <w:rPr>
          <w:color w:val="000000"/>
          <w:lang w:eastAsia="zh-CN"/>
        </w:rPr>
        <w:t>D</w:t>
      </w:r>
      <w:r>
        <w:rPr>
          <w:rFonts w:cs="宋体" w:hint="eastAsia"/>
          <w:color w:val="000000"/>
          <w:lang w:eastAsia="zh-CN"/>
        </w:rPr>
        <w:t>；（</w:t>
      </w:r>
      <w:r>
        <w:rPr>
          <w:color w:val="000000"/>
          <w:lang w:eastAsia="zh-CN"/>
        </w:rPr>
        <w:t>5</w:t>
      </w:r>
      <w:r>
        <w:rPr>
          <w:rFonts w:cs="宋体" w:hint="eastAsia"/>
          <w:color w:val="000000"/>
          <w:lang w:eastAsia="zh-CN"/>
        </w:rPr>
        <w:t>）</w:t>
      </w:r>
      <w:r>
        <w:rPr>
          <w:color w:val="000000"/>
          <w:lang w:eastAsia="zh-CN"/>
        </w:rPr>
        <w:t>C</w:t>
      </w:r>
      <w:r>
        <w:rPr>
          <w:rFonts w:cs="宋体" w:hint="eastAsia"/>
          <w:color w:val="000000"/>
          <w:lang w:eastAsia="zh-CN"/>
        </w:rPr>
        <w:t>；（</w:t>
      </w:r>
      <w:r>
        <w:rPr>
          <w:color w:val="000000"/>
          <w:lang w:eastAsia="zh-CN"/>
        </w:rPr>
        <w:t>6</w:t>
      </w:r>
      <w:r>
        <w:rPr>
          <w:rFonts w:cs="宋体" w:hint="eastAsia"/>
          <w:color w:val="000000"/>
          <w:lang w:eastAsia="zh-CN"/>
        </w:rPr>
        <w:t>）</w:t>
      </w:r>
      <w:r>
        <w:rPr>
          <w:color w:val="000000"/>
          <w:lang w:eastAsia="zh-CN"/>
        </w:rPr>
        <w:t>D</w:t>
      </w:r>
      <w:r>
        <w:rPr>
          <w:rFonts w:cs="宋体" w:hint="eastAsia"/>
          <w:color w:val="000000"/>
          <w:lang w:eastAsia="zh-CN"/>
        </w:rPr>
        <w:t>；（</w:t>
      </w:r>
      <w:r>
        <w:rPr>
          <w:color w:val="000000"/>
          <w:lang w:eastAsia="zh-CN"/>
        </w:rPr>
        <w:t>7</w:t>
      </w:r>
      <w:r>
        <w:rPr>
          <w:rFonts w:cs="宋体" w:hint="eastAsia"/>
          <w:color w:val="000000"/>
          <w:lang w:eastAsia="zh-CN"/>
        </w:rPr>
        <w:t>）</w:t>
      </w:r>
      <w:r>
        <w:rPr>
          <w:color w:val="000000"/>
          <w:lang w:eastAsia="zh-CN"/>
        </w:rPr>
        <w:t>B</w:t>
      </w:r>
      <w:r>
        <w:rPr>
          <w:rFonts w:cs="宋体" w:hint="eastAsia"/>
          <w:color w:val="000000"/>
          <w:lang w:eastAsia="zh-CN"/>
        </w:rPr>
        <w:t>；（</w:t>
      </w:r>
      <w:r>
        <w:rPr>
          <w:color w:val="000000"/>
          <w:lang w:eastAsia="zh-CN"/>
        </w:rPr>
        <w:t>8</w:t>
      </w:r>
      <w:r>
        <w:rPr>
          <w:rFonts w:cs="宋体" w:hint="eastAsia"/>
          <w:color w:val="000000"/>
          <w:lang w:eastAsia="zh-CN"/>
        </w:rPr>
        <w:t>）</w:t>
      </w:r>
      <w:r>
        <w:rPr>
          <w:color w:val="000000"/>
          <w:lang w:eastAsia="zh-CN"/>
        </w:rPr>
        <w:t>C</w:t>
      </w:r>
      <w:r>
        <w:rPr>
          <w:rFonts w:cs="宋体" w:hint="eastAsia"/>
          <w:color w:val="000000"/>
          <w:lang w:eastAsia="zh-CN"/>
        </w:rPr>
        <w:t>；（</w:t>
      </w:r>
      <w:r>
        <w:rPr>
          <w:color w:val="000000"/>
          <w:lang w:eastAsia="zh-CN"/>
        </w:rPr>
        <w:t>9</w:t>
      </w:r>
      <w:r>
        <w:rPr>
          <w:rFonts w:cs="宋体" w:hint="eastAsia"/>
          <w:color w:val="000000"/>
          <w:lang w:eastAsia="zh-CN"/>
        </w:rPr>
        <w:t>）</w:t>
      </w:r>
      <w:r>
        <w:rPr>
          <w:color w:val="000000"/>
          <w:lang w:eastAsia="zh-CN"/>
        </w:rPr>
        <w:t>A</w:t>
      </w:r>
      <w:r>
        <w:rPr>
          <w:rFonts w:cs="宋体" w:hint="eastAsia"/>
          <w:color w:val="000000"/>
          <w:lang w:eastAsia="zh-CN"/>
        </w:rPr>
        <w:t>；（</w:t>
      </w:r>
      <w:r>
        <w:rPr>
          <w:color w:val="000000"/>
          <w:lang w:eastAsia="zh-CN"/>
        </w:rPr>
        <w:t>10</w:t>
      </w:r>
      <w:r>
        <w:rPr>
          <w:rFonts w:cs="宋体" w:hint="eastAsia"/>
          <w:color w:val="000000"/>
          <w:lang w:eastAsia="zh-CN"/>
        </w:rPr>
        <w:t>）</w:t>
      </w:r>
      <w:r>
        <w:rPr>
          <w:color w:val="000000"/>
          <w:lang w:eastAsia="zh-CN"/>
        </w:rPr>
        <w:t>B</w:t>
      </w:r>
      <w:r>
        <w:rPr>
          <w:rFonts w:cs="宋体" w:hint="eastAsia"/>
          <w:color w:val="000000"/>
          <w:lang w:eastAsia="zh-CN"/>
        </w:rPr>
        <w:t>；</w:t>
      </w:r>
      <w:r>
        <w:rPr>
          <w:color w:val="000000"/>
          <w:lang w:eastAsia="zh-CN"/>
        </w:rPr>
        <w:t xml:space="preserve">   </w:t>
      </w:r>
    </w:p>
    <w:p w:rsidR="00D853C0">
      <w:pPr>
        <w:spacing w:after="0"/>
        <w:rPr>
          <w:rFonts w:cs="Times New Roman"/>
          <w:lang w:eastAsia="zh-CN"/>
        </w:rPr>
      </w:pPr>
      <w:r>
        <w:rPr>
          <w:rFonts w:cs="宋体" w:hint="eastAsia"/>
          <w:color w:val="0000FF"/>
          <w:lang w:eastAsia="zh-CN"/>
        </w:rPr>
        <w:t>【考点】</w:t>
      </w:r>
      <w:r>
        <w:rPr>
          <w:rFonts w:cs="宋体" w:hint="eastAsia"/>
          <w:color w:val="000000"/>
          <w:lang w:eastAsia="zh-CN"/>
        </w:rPr>
        <w:t>日常生活类</w:t>
      </w:r>
      <w:r>
        <w:rPr>
          <w:color w:val="000000"/>
          <w:lang w:eastAsia="zh-CN"/>
        </w:rPr>
        <w:t xml:space="preserve">    </w:t>
      </w:r>
    </w:p>
    <w:p w:rsidR="00D853C0">
      <w:pPr>
        <w:spacing w:after="0"/>
        <w:rPr>
          <w:rFonts w:cs="Times New Roman"/>
        </w:rPr>
      </w:pPr>
      <w:r>
        <w:rPr>
          <w:rFonts w:cs="宋体" w:hint="eastAsia"/>
          <w:color w:val="0000FF"/>
          <w:lang w:eastAsia="zh-CN"/>
        </w:rPr>
        <w:t>【解析】</w:t>
      </w:r>
      <w:r>
        <w:rPr>
          <w:rFonts w:cs="宋体" w:hint="eastAsia"/>
          <w:color w:val="000000"/>
          <w:lang w:eastAsia="zh-CN"/>
        </w:rPr>
        <w:t>【分析】文章大意：每个人都需要朋友，有朋友很好但是人们也需要独处的时候，朋友会分开也会团聚，在朋友离开后我们还会交新朋友。有朋友的人更快乐、更长寿，大概是因为知道有人挂念自己，自己会更好的照顾自己。</w:t>
      </w:r>
      <w:r>
        <w:rPr>
          <w:rFonts w:cs="Times New Roman"/>
          <w:lang w:eastAsia="zh-CN"/>
        </w:rPr>
        <w:br/>
      </w:r>
      <w:r>
        <w:rPr>
          <w:color w:val="000000"/>
          <w:lang w:eastAsia="zh-CN"/>
        </w:rPr>
        <w:t xml:space="preserve"> </w:t>
      </w:r>
      <w:r>
        <w:rPr>
          <w:rFonts w:cs="宋体" w:hint="eastAsia"/>
          <w:color w:val="000000"/>
          <w:lang w:eastAsia="zh-CN"/>
        </w:rPr>
        <w:t>（</w:t>
      </w:r>
      <w:r>
        <w:rPr>
          <w:color w:val="000000"/>
          <w:lang w:eastAsia="zh-CN"/>
        </w:rPr>
        <w:t>1</w:t>
      </w:r>
      <w:r>
        <w:rPr>
          <w:rFonts w:cs="宋体" w:hint="eastAsia"/>
          <w:color w:val="000000"/>
          <w:lang w:eastAsia="zh-CN"/>
        </w:rPr>
        <w:t>）句意：我们都喜欢亲近某人。</w:t>
      </w:r>
      <w:r>
        <w:rPr>
          <w:color w:val="000000"/>
          <w:lang w:eastAsia="zh-CN"/>
        </w:rPr>
        <w:t>look</w:t>
      </w:r>
      <w:r>
        <w:rPr>
          <w:rFonts w:cs="宋体" w:hint="eastAsia"/>
          <w:color w:val="000000"/>
          <w:lang w:eastAsia="zh-CN"/>
        </w:rPr>
        <w:t>看；</w:t>
      </w:r>
      <w:r>
        <w:rPr>
          <w:color w:val="000000"/>
          <w:lang w:eastAsia="zh-CN"/>
        </w:rPr>
        <w:t>watch</w:t>
      </w:r>
      <w:r>
        <w:rPr>
          <w:rFonts w:cs="宋体" w:hint="eastAsia"/>
          <w:color w:val="000000"/>
          <w:lang w:eastAsia="zh-CN"/>
        </w:rPr>
        <w:t>观看；</w:t>
      </w:r>
      <w:r>
        <w:rPr>
          <w:color w:val="000000"/>
          <w:lang w:eastAsia="zh-CN"/>
        </w:rPr>
        <w:t>feel</w:t>
      </w:r>
      <w:r>
        <w:rPr>
          <w:rFonts w:cs="宋体" w:hint="eastAsia"/>
          <w:color w:val="000000"/>
          <w:lang w:eastAsia="zh-CN"/>
        </w:rPr>
        <w:t>感觉；</w:t>
      </w:r>
      <w:r>
        <w:rPr>
          <w:color w:val="000000"/>
          <w:lang w:eastAsia="zh-CN"/>
        </w:rPr>
        <w:t>see</w:t>
      </w:r>
      <w:r>
        <w:rPr>
          <w:rFonts w:cs="宋体" w:hint="eastAsia"/>
          <w:color w:val="000000"/>
          <w:lang w:eastAsia="zh-CN"/>
        </w:rPr>
        <w:t>看到，因为</w:t>
      </w:r>
      <w:r>
        <w:rPr>
          <w:color w:val="000000"/>
          <w:lang w:eastAsia="zh-CN"/>
        </w:rPr>
        <w:t>close</w:t>
      </w:r>
      <w:r>
        <w:rPr>
          <w:rFonts w:cs="宋体" w:hint="eastAsia"/>
          <w:color w:val="000000"/>
          <w:lang w:eastAsia="zh-CN"/>
        </w:rPr>
        <w:t>是</w:t>
      </w:r>
      <w:r>
        <w:rPr>
          <w:color w:val="000000"/>
          <w:lang w:eastAsia="zh-CN"/>
        </w:rPr>
        <w:t>“</w:t>
      </w:r>
      <w:r>
        <w:rPr>
          <w:rFonts w:cs="宋体" w:hint="eastAsia"/>
          <w:color w:val="000000"/>
          <w:lang w:eastAsia="zh-CN"/>
        </w:rPr>
        <w:t>亲密的</w:t>
      </w:r>
      <w:r>
        <w:rPr>
          <w:color w:val="000000"/>
          <w:lang w:eastAsia="zh-CN"/>
        </w:rPr>
        <w:t>”</w:t>
      </w:r>
      <w:r>
        <w:rPr>
          <w:rFonts w:cs="宋体" w:hint="eastAsia"/>
          <w:color w:val="000000"/>
          <w:lang w:eastAsia="zh-CN"/>
        </w:rPr>
        <w:t>意思，是一个形容词，</w:t>
      </w:r>
      <w:r>
        <w:rPr>
          <w:color w:val="000000"/>
          <w:lang w:eastAsia="zh-CN"/>
        </w:rPr>
        <w:t>watch</w:t>
      </w:r>
      <w:r>
        <w:rPr>
          <w:rFonts w:cs="宋体" w:hint="eastAsia"/>
          <w:color w:val="000000"/>
          <w:lang w:eastAsia="zh-CN"/>
        </w:rPr>
        <w:t>和</w:t>
      </w:r>
      <w:r>
        <w:rPr>
          <w:color w:val="000000"/>
          <w:lang w:eastAsia="zh-CN"/>
        </w:rPr>
        <w:t>see</w:t>
      </w:r>
      <w:r>
        <w:rPr>
          <w:rFonts w:cs="宋体" w:hint="eastAsia"/>
          <w:color w:val="000000"/>
          <w:lang w:eastAsia="zh-CN"/>
        </w:rPr>
        <w:t>后面不能接形容词，所以排除近。根据上文</w:t>
      </w:r>
      <w:r>
        <w:rPr>
          <w:color w:val="000000"/>
          <w:lang w:eastAsia="zh-CN"/>
        </w:rPr>
        <w:t>everyone needs friends</w:t>
      </w:r>
      <w:r>
        <w:rPr>
          <w:rFonts w:cs="宋体" w:hint="eastAsia"/>
          <w:color w:val="000000"/>
          <w:lang w:eastAsia="zh-CN"/>
        </w:rPr>
        <w:t>每个人都需要朋友可知应为感到亲近，故选</w:t>
      </w:r>
      <w:r>
        <w:rPr>
          <w:color w:val="000000"/>
          <w:lang w:eastAsia="zh-CN"/>
        </w:rPr>
        <w:t>C</w:t>
      </w:r>
      <w:r>
        <w:rPr>
          <w:rFonts w:cs="宋体" w:hint="eastAsia"/>
          <w:color w:val="000000"/>
          <w:lang w:eastAsia="zh-CN"/>
        </w:rPr>
        <w:t>。</w:t>
      </w:r>
      <w:r>
        <w:rPr>
          <w:rFonts w:cs="Times New Roman"/>
          <w:lang w:eastAsia="zh-CN"/>
        </w:rPr>
        <w:br/>
      </w:r>
      <w:r>
        <w:rPr>
          <w:color w:val="000000"/>
          <w:lang w:eastAsia="zh-CN"/>
        </w:rPr>
        <w:t xml:space="preserve"> </w:t>
      </w:r>
      <w:r>
        <w:rPr>
          <w:rFonts w:cs="宋体" w:hint="eastAsia"/>
          <w:color w:val="000000"/>
          <w:lang w:eastAsia="zh-CN"/>
        </w:rPr>
        <w:t>（</w:t>
      </w:r>
      <w:r>
        <w:rPr>
          <w:color w:val="000000"/>
          <w:lang w:eastAsia="zh-CN"/>
        </w:rPr>
        <w:t>2</w:t>
      </w:r>
      <w:r>
        <w:rPr>
          <w:rFonts w:cs="宋体" w:hint="eastAsia"/>
          <w:color w:val="000000"/>
          <w:lang w:eastAsia="zh-CN"/>
        </w:rPr>
        <w:t>）句意：有一个可以一起聊天、一起笑、一起做事的朋友真好。固定句式，</w:t>
      </w:r>
      <w:r>
        <w:rPr>
          <w:color w:val="000000"/>
          <w:lang w:eastAsia="zh-CN"/>
        </w:rPr>
        <w:t>it is +adj.+to do sth</w:t>
      </w:r>
      <w:r>
        <w:rPr>
          <w:rFonts w:cs="宋体" w:hint="eastAsia"/>
          <w:color w:val="000000"/>
          <w:lang w:eastAsia="zh-CN"/>
        </w:rPr>
        <w:t>，做某事是</w:t>
      </w:r>
      <w:r>
        <w:rPr>
          <w:color w:val="000000"/>
          <w:lang w:eastAsia="zh-CN"/>
        </w:rPr>
        <w:t>……</w:t>
      </w:r>
      <w:r>
        <w:rPr>
          <w:rFonts w:cs="宋体" w:hint="eastAsia"/>
          <w:color w:val="000000"/>
          <w:lang w:eastAsia="zh-CN"/>
        </w:rPr>
        <w:t>，故选</w:t>
      </w:r>
      <w:r>
        <w:rPr>
          <w:color w:val="000000"/>
          <w:lang w:eastAsia="zh-CN"/>
        </w:rPr>
        <w:t>A</w:t>
      </w:r>
      <w:r>
        <w:rPr>
          <w:rFonts w:cs="宋体" w:hint="eastAsia"/>
          <w:color w:val="000000"/>
          <w:lang w:eastAsia="zh-CN"/>
        </w:rPr>
        <w:t>。</w:t>
      </w:r>
      <w:r>
        <w:rPr>
          <w:rFonts w:cs="Times New Roman"/>
          <w:lang w:eastAsia="zh-CN"/>
        </w:rPr>
        <w:br/>
      </w:r>
      <w:r>
        <w:rPr>
          <w:color w:val="000000"/>
          <w:lang w:eastAsia="zh-CN"/>
        </w:rPr>
        <w:t xml:space="preserve"> </w:t>
      </w:r>
      <w:r>
        <w:rPr>
          <w:rFonts w:cs="宋体" w:hint="eastAsia"/>
          <w:color w:val="000000"/>
        </w:rPr>
        <w:t>（</w:t>
      </w:r>
      <w:r>
        <w:rPr>
          <w:color w:val="000000"/>
        </w:rPr>
        <w:t>3</w:t>
      </w:r>
      <w:r>
        <w:rPr>
          <w:rFonts w:cs="宋体" w:hint="eastAsia"/>
          <w:color w:val="000000"/>
        </w:rPr>
        <w:t>）句意：当然，有时候我们需要独处。</w:t>
      </w:r>
      <w:r>
        <w:rPr>
          <w:color w:val="000000"/>
        </w:rPr>
        <w:t>hardly</w:t>
      </w:r>
      <w:r>
        <w:rPr>
          <w:rFonts w:cs="宋体" w:hint="eastAsia"/>
          <w:color w:val="000000"/>
        </w:rPr>
        <w:t>几乎不；</w:t>
      </w:r>
      <w:r>
        <w:rPr>
          <w:color w:val="000000"/>
        </w:rPr>
        <w:t>nearly</w:t>
      </w:r>
      <w:r>
        <w:rPr>
          <w:rFonts w:cs="宋体" w:hint="eastAsia"/>
          <w:color w:val="000000"/>
        </w:rPr>
        <w:t>几乎；</w:t>
      </w:r>
      <w:r>
        <w:rPr>
          <w:color w:val="000000"/>
        </w:rPr>
        <w:t>suddenly</w:t>
      </w:r>
      <w:r>
        <w:rPr>
          <w:rFonts w:cs="宋体" w:hint="eastAsia"/>
          <w:color w:val="000000"/>
        </w:rPr>
        <w:t>突然地；</w:t>
      </w:r>
      <w:r>
        <w:rPr>
          <w:color w:val="000000"/>
        </w:rPr>
        <w:t>certainly</w:t>
      </w:r>
      <w:r>
        <w:rPr>
          <w:rFonts w:cs="宋体" w:hint="eastAsia"/>
          <w:color w:val="000000"/>
        </w:rPr>
        <w:t>当然；根据下文的</w:t>
      </w:r>
      <w:r>
        <w:rPr>
          <w:color w:val="000000"/>
        </w:rPr>
        <w:t>We don't always want people around</w:t>
      </w:r>
      <w:r>
        <w:rPr>
          <w:rFonts w:cs="宋体" w:hint="eastAsia"/>
          <w:color w:val="000000"/>
        </w:rPr>
        <w:t>我们并不总是想要人在身边，可知应为表示和上文转折的意思，故选</w:t>
      </w:r>
      <w:r>
        <w:rPr>
          <w:color w:val="000000"/>
        </w:rPr>
        <w:t>D</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4</w:t>
      </w:r>
      <w:r>
        <w:rPr>
          <w:rFonts w:cs="宋体" w:hint="eastAsia"/>
          <w:color w:val="000000"/>
        </w:rPr>
        <w:t>）句意：我们并不总是想要人在身边。通过</w:t>
      </w:r>
      <w:r>
        <w:rPr>
          <w:color w:val="000000"/>
        </w:rPr>
        <w:t>sometimes we need to be alone</w:t>
      </w:r>
      <w:r>
        <w:rPr>
          <w:rFonts w:cs="宋体" w:hint="eastAsia"/>
          <w:color w:val="000000"/>
        </w:rPr>
        <w:t>有时我们需要独处，可知在四周是</w:t>
      </w:r>
      <w:r>
        <w:rPr>
          <w:color w:val="000000"/>
        </w:rPr>
        <w:t>around</w:t>
      </w:r>
      <w:r>
        <w:rPr>
          <w:rFonts w:cs="宋体" w:hint="eastAsia"/>
          <w:color w:val="000000"/>
        </w:rPr>
        <w:t>。其他选项并没有此意，故选</w:t>
      </w:r>
      <w:r>
        <w:rPr>
          <w:color w:val="000000"/>
        </w:rPr>
        <w:t>D</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5</w:t>
      </w:r>
      <w:r>
        <w:rPr>
          <w:rFonts w:cs="宋体" w:hint="eastAsia"/>
          <w:color w:val="000000"/>
        </w:rPr>
        <w:t>）句意：没有完全相同的两个人。</w:t>
      </w:r>
      <w:r>
        <w:rPr>
          <w:color w:val="000000"/>
        </w:rPr>
        <w:t>friendly</w:t>
      </w:r>
      <w:r>
        <w:rPr>
          <w:rFonts w:cs="宋体" w:hint="eastAsia"/>
          <w:color w:val="000000"/>
        </w:rPr>
        <w:t>友好的；</w:t>
      </w:r>
      <w:r>
        <w:rPr>
          <w:color w:val="000000"/>
        </w:rPr>
        <w:t>kind</w:t>
      </w:r>
      <w:r>
        <w:rPr>
          <w:rFonts w:cs="宋体" w:hint="eastAsia"/>
          <w:color w:val="000000"/>
        </w:rPr>
        <w:t>善良的；</w:t>
      </w:r>
      <w:r>
        <w:rPr>
          <w:color w:val="000000"/>
        </w:rPr>
        <w:t>just the same</w:t>
      </w:r>
      <w:r>
        <w:rPr>
          <w:rFonts w:cs="宋体" w:hint="eastAsia"/>
          <w:color w:val="000000"/>
        </w:rPr>
        <w:t>完全相同；</w:t>
      </w:r>
      <w:r>
        <w:rPr>
          <w:color w:val="000000"/>
        </w:rPr>
        <w:t>quite different</w:t>
      </w:r>
      <w:r>
        <w:rPr>
          <w:rFonts w:cs="宋体" w:hint="eastAsia"/>
          <w:color w:val="000000"/>
        </w:rPr>
        <w:t>大相径庭。根据下文</w:t>
      </w:r>
      <w:r>
        <w:rPr>
          <w:color w:val="000000"/>
        </w:rPr>
        <w:t>Friends sometimes don't get on well</w:t>
      </w:r>
      <w:r>
        <w:rPr>
          <w:rFonts w:cs="宋体" w:hint="eastAsia"/>
          <w:color w:val="000000"/>
        </w:rPr>
        <w:t>朋友有时候也会相处不好可知应表示世界上没有完全相同的两个人，故选</w:t>
      </w:r>
      <w:r>
        <w:rPr>
          <w:color w:val="000000"/>
        </w:rPr>
        <w:t>C</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6</w:t>
      </w:r>
      <w:r>
        <w:rPr>
          <w:rFonts w:cs="宋体" w:hint="eastAsia"/>
          <w:color w:val="000000"/>
        </w:rPr>
        <w:t>）句意：大多时候他们会和好如初。根据句中的</w:t>
      </w:r>
      <w:r>
        <w:rPr>
          <w:color w:val="000000"/>
        </w:rPr>
        <w:t>make up</w:t>
      </w:r>
      <w:r>
        <w:rPr>
          <w:rFonts w:cs="宋体" w:hint="eastAsia"/>
          <w:color w:val="000000"/>
        </w:rPr>
        <w:t>，弥补，可知他们还会是朋友，</w:t>
      </w:r>
      <w:r>
        <w:rPr>
          <w:color w:val="000000"/>
        </w:rPr>
        <w:t>friends</w:t>
      </w:r>
      <w:r>
        <w:rPr>
          <w:rFonts w:cs="宋体" w:hint="eastAsia"/>
          <w:color w:val="000000"/>
        </w:rPr>
        <w:t>，故选</w:t>
      </w:r>
      <w:r>
        <w:rPr>
          <w:color w:val="000000"/>
        </w:rPr>
        <w:t>D</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7</w:t>
      </w:r>
      <w:r>
        <w:rPr>
          <w:rFonts w:cs="宋体" w:hint="eastAsia"/>
          <w:color w:val="000000"/>
        </w:rPr>
        <w:t>）句意：然后我们觉得伤心。根据上文中的</w:t>
      </w:r>
      <w:r>
        <w:rPr>
          <w:color w:val="000000"/>
        </w:rPr>
        <w:t>Sometimes friends move away</w:t>
      </w:r>
      <w:r>
        <w:rPr>
          <w:rFonts w:cs="宋体" w:hint="eastAsia"/>
          <w:color w:val="000000"/>
        </w:rPr>
        <w:t>，有时候朋友搬走，可知失去朋友会伤心，</w:t>
      </w:r>
      <w:r>
        <w:rPr>
          <w:color w:val="000000"/>
        </w:rPr>
        <w:t>sad</w:t>
      </w:r>
      <w:r>
        <w:rPr>
          <w:rFonts w:cs="宋体" w:hint="eastAsia"/>
          <w:color w:val="000000"/>
        </w:rPr>
        <w:t>，形容词，故选</w:t>
      </w:r>
      <w:r>
        <w:rPr>
          <w:color w:val="000000"/>
        </w:rPr>
        <w:t>B</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8</w:t>
      </w:r>
      <w:r>
        <w:rPr>
          <w:rFonts w:cs="宋体" w:hint="eastAsia"/>
          <w:color w:val="000000"/>
        </w:rPr>
        <w:t>）句意：我们会交新朋友。固定搭配，</w:t>
      </w:r>
      <w:r>
        <w:rPr>
          <w:color w:val="000000"/>
        </w:rPr>
        <w:t>make friends</w:t>
      </w:r>
      <w:r>
        <w:rPr>
          <w:rFonts w:cs="宋体" w:hint="eastAsia"/>
          <w:color w:val="000000"/>
        </w:rPr>
        <w:t>，交朋友，故选</w:t>
      </w:r>
      <w:r>
        <w:rPr>
          <w:color w:val="000000"/>
        </w:rPr>
        <w:t>C</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9</w:t>
      </w:r>
      <w:r>
        <w:rPr>
          <w:rFonts w:cs="宋体" w:hint="eastAsia"/>
          <w:color w:val="000000"/>
        </w:rPr>
        <w:t>）句意：可是因为他们更快乐。根据上文</w:t>
      </w:r>
      <w:r>
        <w:rPr>
          <w:color w:val="000000"/>
        </w:rPr>
        <w:t>They live longer than people who don't.</w:t>
      </w:r>
      <w:r>
        <w:rPr>
          <w:rFonts w:cs="宋体" w:hint="eastAsia"/>
          <w:color w:val="000000"/>
        </w:rPr>
        <w:t>他们比其他没有朋友的人活得长；下文</w:t>
      </w:r>
      <w:r>
        <w:rPr>
          <w:color w:val="000000"/>
        </w:rPr>
        <w:t>Being happy helps you stay well</w:t>
      </w:r>
      <w:r>
        <w:rPr>
          <w:rFonts w:cs="宋体" w:hint="eastAsia"/>
          <w:color w:val="000000"/>
        </w:rPr>
        <w:t>快乐有助于你保持健康，可知有朋友的人更快乐，</w:t>
      </w:r>
      <w:r>
        <w:rPr>
          <w:color w:val="000000"/>
        </w:rPr>
        <w:t>happier</w:t>
      </w:r>
      <w:r>
        <w:rPr>
          <w:rFonts w:cs="宋体" w:hint="eastAsia"/>
          <w:color w:val="000000"/>
        </w:rPr>
        <w:t>，更快乐的，故选</w:t>
      </w:r>
      <w:r>
        <w:rPr>
          <w:color w:val="000000"/>
        </w:rPr>
        <w:t>B</w:t>
      </w:r>
      <w:r>
        <w:rPr>
          <w:rFonts w:cs="宋体" w:hint="eastAsia"/>
          <w:color w:val="000000"/>
        </w:rPr>
        <w:t>。</w:t>
      </w:r>
      <w:r>
        <w:rPr>
          <w:rFonts w:cs="Times New Roman"/>
        </w:rPr>
        <w:br/>
      </w:r>
      <w:r>
        <w:rPr>
          <w:color w:val="000000"/>
        </w:rPr>
        <w:t xml:space="preserve"> </w:t>
      </w:r>
      <w:r>
        <w:rPr>
          <w:rFonts w:cs="宋体" w:hint="eastAsia"/>
          <w:color w:val="000000"/>
          <w:lang w:eastAsia="zh-CN"/>
        </w:rPr>
        <w:t>（</w:t>
      </w:r>
      <w:r>
        <w:rPr>
          <w:color w:val="000000"/>
          <w:lang w:eastAsia="zh-CN"/>
        </w:rPr>
        <w:t>10</w:t>
      </w:r>
      <w:r>
        <w:rPr>
          <w:rFonts w:cs="宋体" w:hint="eastAsia"/>
          <w:color w:val="000000"/>
          <w:lang w:eastAsia="zh-CN"/>
        </w:rPr>
        <w:t>）句意：如果有人关心你，你会更好地照顾自己。被人关心，更得到更好的照顾，表示更好，</w:t>
      </w:r>
      <w:r>
        <w:rPr>
          <w:color w:val="000000"/>
          <w:lang w:eastAsia="zh-CN"/>
        </w:rPr>
        <w:t>better</w:t>
      </w:r>
      <w:r>
        <w:rPr>
          <w:rFonts w:cs="宋体" w:hint="eastAsia"/>
          <w:color w:val="000000"/>
          <w:lang w:eastAsia="zh-CN"/>
        </w:rPr>
        <w:t>，比较级，故选</w:t>
      </w:r>
      <w:r>
        <w:rPr>
          <w:color w:val="000000"/>
          <w:lang w:eastAsia="zh-CN"/>
        </w:rPr>
        <w:t>B</w:t>
      </w:r>
      <w:r>
        <w:rPr>
          <w:rFonts w:cs="宋体" w:hint="eastAsia"/>
          <w:color w:val="000000"/>
          <w:lang w:eastAsia="zh-CN"/>
        </w:rPr>
        <w:t>。</w:t>
      </w:r>
      <w:r>
        <w:rPr>
          <w:rFonts w:cs="Times New Roman"/>
          <w:lang w:eastAsia="zh-CN"/>
        </w:rPr>
        <w:br/>
      </w:r>
      <w:r>
        <w:rPr>
          <w:color w:val="000000"/>
          <w:lang w:eastAsia="zh-CN"/>
        </w:rPr>
        <w:t xml:space="preserve"> </w:t>
      </w:r>
      <w:r>
        <w:rPr>
          <w:rFonts w:cs="宋体" w:hint="eastAsia"/>
          <w:color w:val="000000"/>
          <w:lang w:eastAsia="zh-CN"/>
        </w:rPr>
        <w:t>【点评】考查完形填空题考查的考生的语法、词法、理解、综合、背景知识几方面的能力。</w:t>
      </w:r>
      <w:r>
        <w:rPr>
          <w:rFonts w:cs="宋体" w:hint="eastAsia"/>
          <w:color w:val="000000"/>
        </w:rPr>
        <w:t>完形填空的解法：</w:t>
      </w:r>
      <w:r>
        <w:rPr>
          <w:color w:val="000000"/>
        </w:rPr>
        <w:t xml:space="preserve">1. </w:t>
      </w:r>
      <w:r>
        <w:rPr>
          <w:rFonts w:cs="宋体" w:hint="eastAsia"/>
          <w:color w:val="000000"/>
        </w:rPr>
        <w:t>细读首句、启示全文；</w:t>
      </w:r>
      <w:r>
        <w:rPr>
          <w:color w:val="000000"/>
        </w:rPr>
        <w:t xml:space="preserve">2. </w:t>
      </w:r>
      <w:r>
        <w:rPr>
          <w:rFonts w:cs="宋体" w:hint="eastAsia"/>
          <w:color w:val="000000"/>
        </w:rPr>
        <w:t>通读全文，掌握大意；</w:t>
      </w:r>
      <w:r>
        <w:rPr>
          <w:color w:val="000000"/>
        </w:rPr>
        <w:t xml:space="preserve">3. </w:t>
      </w:r>
      <w:r>
        <w:rPr>
          <w:rFonts w:cs="宋体" w:hint="eastAsia"/>
          <w:color w:val="000000"/>
        </w:rPr>
        <w:t>前后观察，先易后难；</w:t>
      </w:r>
      <w:r>
        <w:rPr>
          <w:color w:val="000000"/>
        </w:rPr>
        <w:t xml:space="preserve">4. </w:t>
      </w:r>
      <w:r>
        <w:rPr>
          <w:rFonts w:cs="宋体" w:hint="eastAsia"/>
          <w:color w:val="000000"/>
        </w:rPr>
        <w:t>上下连贯，合乎逻辑；</w:t>
      </w:r>
      <w:r>
        <w:rPr>
          <w:color w:val="000000"/>
        </w:rPr>
        <w:t xml:space="preserve">5. </w:t>
      </w:r>
      <w:r>
        <w:rPr>
          <w:rFonts w:cs="宋体" w:hint="eastAsia"/>
          <w:color w:val="000000"/>
        </w:rPr>
        <w:t>复核全文，消除疏漏。</w:t>
      </w:r>
    </w:p>
    <w:p w:rsidR="00D853C0">
      <w:r>
        <w:rPr>
          <w:rFonts w:cs="宋体" w:hint="eastAsia"/>
        </w:rPr>
        <w:t>二、阅读理解</w:t>
      </w:r>
      <w:r>
        <w:t xml:space="preserve">  </w:t>
      </w:r>
    </w:p>
    <w:p w:rsidR="00D853C0">
      <w:pPr>
        <w:spacing w:after="0"/>
        <w:rPr>
          <w:rFonts w:cs="Times New Roman"/>
        </w:rPr>
      </w:pPr>
      <w:r>
        <w:rPr>
          <w:color w:val="000000"/>
        </w:rPr>
        <w:t>3.</w:t>
      </w:r>
      <w:r>
        <w:rPr>
          <w:rFonts w:cs="宋体" w:hint="eastAsia"/>
          <w:color w:val="0000FF"/>
        </w:rPr>
        <w:t>【答案】</w:t>
      </w:r>
      <w:r>
        <w:rPr>
          <w:color w:val="000000"/>
        </w:rPr>
        <w:t xml:space="preserve"> </w:t>
      </w:r>
      <w:r>
        <w:rPr>
          <w:rFonts w:cs="宋体" w:hint="eastAsia"/>
          <w:color w:val="000000"/>
        </w:rPr>
        <w:t>（</w:t>
      </w:r>
      <w:r>
        <w:rPr>
          <w:color w:val="000000"/>
        </w:rPr>
        <w:t>1</w:t>
      </w:r>
      <w:r>
        <w:rPr>
          <w:rFonts w:cs="宋体" w:hint="eastAsia"/>
          <w:color w:val="000000"/>
        </w:rPr>
        <w:t>）</w:t>
      </w:r>
      <w:r>
        <w:rPr>
          <w:color w:val="000000"/>
        </w:rPr>
        <w:t>1</w:t>
      </w:r>
      <w:r>
        <w:rPr>
          <w:rFonts w:cs="Times New Roman"/>
        </w:rPr>
        <w:br/>
      </w:r>
      <w:r>
        <w:rPr>
          <w:rFonts w:cs="宋体" w:hint="eastAsia"/>
          <w:color w:val="000000"/>
        </w:rPr>
        <w:t>（</w:t>
      </w:r>
      <w:r>
        <w:rPr>
          <w:color w:val="000000"/>
        </w:rPr>
        <w:t>2</w:t>
      </w:r>
      <w:r>
        <w:rPr>
          <w:rFonts w:cs="宋体" w:hint="eastAsia"/>
          <w:color w:val="000000"/>
        </w:rPr>
        <w:t>）</w:t>
      </w:r>
      <w:r>
        <w:rPr>
          <w:color w:val="000000"/>
        </w:rPr>
        <w:t>0</w:t>
      </w:r>
      <w:r>
        <w:rPr>
          <w:rFonts w:cs="Times New Roman"/>
        </w:rPr>
        <w:br/>
      </w:r>
      <w:r>
        <w:rPr>
          <w:rFonts w:cs="宋体" w:hint="eastAsia"/>
          <w:color w:val="000000"/>
        </w:rPr>
        <w:t>（</w:t>
      </w:r>
      <w:r>
        <w:rPr>
          <w:color w:val="000000"/>
        </w:rPr>
        <w:t>3</w:t>
      </w:r>
      <w:r>
        <w:rPr>
          <w:rFonts w:cs="宋体" w:hint="eastAsia"/>
          <w:color w:val="000000"/>
        </w:rPr>
        <w:t>）</w:t>
      </w:r>
      <w:r>
        <w:rPr>
          <w:color w:val="000000"/>
        </w:rPr>
        <w:t>0</w:t>
      </w:r>
      <w:r>
        <w:rPr>
          <w:rFonts w:cs="Times New Roman"/>
        </w:rPr>
        <w:br/>
      </w:r>
      <w:r>
        <w:rPr>
          <w:rFonts w:cs="宋体" w:hint="eastAsia"/>
          <w:color w:val="000000"/>
        </w:rPr>
        <w:t>（</w:t>
      </w:r>
      <w:r>
        <w:rPr>
          <w:color w:val="000000"/>
        </w:rPr>
        <w:t>4</w:t>
      </w:r>
      <w:r>
        <w:rPr>
          <w:rFonts w:cs="宋体" w:hint="eastAsia"/>
          <w:color w:val="000000"/>
        </w:rPr>
        <w:t>）</w:t>
      </w:r>
      <w:r>
        <w:rPr>
          <w:color w:val="000000"/>
        </w:rPr>
        <w:t>0</w:t>
      </w:r>
      <w:r>
        <w:rPr>
          <w:rFonts w:cs="Times New Roman"/>
        </w:rPr>
        <w:br/>
      </w:r>
      <w:r>
        <w:rPr>
          <w:rFonts w:cs="宋体" w:hint="eastAsia"/>
          <w:color w:val="000000"/>
        </w:rPr>
        <w:t>（</w:t>
      </w:r>
      <w:r>
        <w:rPr>
          <w:color w:val="000000"/>
        </w:rPr>
        <w:t>5</w:t>
      </w:r>
      <w:r>
        <w:rPr>
          <w:rFonts w:cs="宋体" w:hint="eastAsia"/>
          <w:color w:val="000000"/>
        </w:rPr>
        <w:t>）</w:t>
      </w:r>
      <w:r>
        <w:rPr>
          <w:color w:val="000000"/>
        </w:rPr>
        <w:t xml:space="preserve">0   </w:t>
      </w:r>
    </w:p>
    <w:p w:rsidR="00D853C0">
      <w:pPr>
        <w:spacing w:after="0"/>
        <w:rPr>
          <w:rFonts w:cs="Times New Roman"/>
        </w:rPr>
      </w:pPr>
      <w:r>
        <w:rPr>
          <w:rFonts w:cs="宋体" w:hint="eastAsia"/>
          <w:color w:val="0000FF"/>
        </w:rPr>
        <w:t>【考点】</w:t>
      </w:r>
      <w:r>
        <w:rPr>
          <w:rFonts w:cs="宋体" w:hint="eastAsia"/>
          <w:color w:val="000000"/>
        </w:rPr>
        <w:t>任务型阅读</w:t>
      </w:r>
      <w:r>
        <w:rPr>
          <w:color w:val="000000"/>
        </w:rPr>
        <w:t xml:space="preserve">    </w:t>
      </w:r>
    </w:p>
    <w:p w:rsidR="00D853C0">
      <w:pPr>
        <w:spacing w:after="0"/>
        <w:rPr>
          <w:rFonts w:cs="Times New Roman"/>
        </w:rPr>
      </w:pPr>
      <w:r>
        <w:rPr>
          <w:rFonts w:cs="宋体" w:hint="eastAsia"/>
          <w:color w:val="0000FF"/>
        </w:rPr>
        <w:t>【解析】</w:t>
      </w:r>
      <w:r>
        <w:rPr>
          <w:rFonts w:cs="宋体" w:hint="eastAsia"/>
          <w:color w:val="000000"/>
        </w:rPr>
        <w:t>【分析】文章大意：文章描述了作者第一天上学的事情，遇到一个哭着要回家的男孩，可是在老师跟他说了几句话之后小男孩破涕为笑，作者一直不知道老师说了什么。</w:t>
      </w:r>
      <w:r>
        <w:rPr>
          <w:rFonts w:cs="Times New Roman"/>
        </w:rPr>
        <w:br/>
      </w:r>
      <w:r>
        <w:rPr>
          <w:color w:val="000000"/>
        </w:rPr>
        <w:t xml:space="preserve"> </w:t>
      </w:r>
      <w:r>
        <w:rPr>
          <w:rFonts w:cs="宋体" w:hint="eastAsia"/>
          <w:color w:val="000000"/>
        </w:rPr>
        <w:t>（</w:t>
      </w:r>
      <w:r>
        <w:rPr>
          <w:color w:val="000000"/>
        </w:rPr>
        <w:t>1</w:t>
      </w:r>
      <w:r>
        <w:rPr>
          <w:rFonts w:cs="宋体" w:hint="eastAsia"/>
          <w:color w:val="000000"/>
        </w:rPr>
        <w:t>）细节理解题。根据第一段中的</w:t>
      </w:r>
      <w:r>
        <w:rPr>
          <w:color w:val="000000"/>
        </w:rPr>
        <w:t>I can still remember my first day at school. I was only 6 years old at that time</w:t>
      </w:r>
      <w:r>
        <w:rPr>
          <w:rFonts w:cs="宋体" w:hint="eastAsia"/>
          <w:color w:val="000000"/>
        </w:rPr>
        <w:t>我仍然记得我上学的第一天。那时我只有</w:t>
      </w:r>
      <w:r>
        <w:rPr>
          <w:color w:val="000000"/>
        </w:rPr>
        <w:t>6</w:t>
      </w:r>
      <w:r>
        <w:rPr>
          <w:rFonts w:cs="宋体" w:hint="eastAsia"/>
          <w:color w:val="000000"/>
        </w:rPr>
        <w:t>岁。可知作者在</w:t>
      </w:r>
      <w:r>
        <w:rPr>
          <w:color w:val="000000"/>
        </w:rPr>
        <w:t>6</w:t>
      </w:r>
      <w:r>
        <w:rPr>
          <w:rFonts w:cs="宋体" w:hint="eastAsia"/>
          <w:color w:val="000000"/>
        </w:rPr>
        <w:t>岁时上的学，故答案为正确。</w:t>
      </w:r>
      <w:r>
        <w:rPr>
          <w:rFonts w:cs="Times New Roman"/>
        </w:rPr>
        <w:br/>
      </w:r>
      <w:r>
        <w:rPr>
          <w:color w:val="000000"/>
        </w:rPr>
        <w:t xml:space="preserve"> </w:t>
      </w:r>
      <w:r>
        <w:rPr>
          <w:rFonts w:cs="宋体" w:hint="eastAsia"/>
          <w:color w:val="000000"/>
        </w:rPr>
        <w:t>（</w:t>
      </w:r>
      <w:r>
        <w:rPr>
          <w:color w:val="000000"/>
        </w:rPr>
        <w:t>2</w:t>
      </w:r>
      <w:r>
        <w:rPr>
          <w:rFonts w:cs="宋体" w:hint="eastAsia"/>
          <w:color w:val="000000"/>
        </w:rPr>
        <w:t>）细节理解题。根据第一段中的</w:t>
      </w:r>
      <w:r>
        <w:rPr>
          <w:color w:val="000000"/>
        </w:rPr>
        <w:t>I sat at the desk near the window, but I couldn't see anything because the window was too high</w:t>
      </w:r>
      <w:r>
        <w:rPr>
          <w:rFonts w:cs="宋体" w:hint="eastAsia"/>
          <w:color w:val="000000"/>
        </w:rPr>
        <w:t>我坐在靠近窗户的桌子旁，但我什么也看不见，因为窗户太高了。</w:t>
      </w:r>
      <w:r>
        <w:rPr>
          <w:rFonts w:cs="Times New Roman"/>
          <w:color w:val="000000"/>
        </w:rPr>
        <w:t> </w:t>
      </w:r>
      <w:r>
        <w:rPr>
          <w:rFonts w:cs="宋体" w:hint="eastAsia"/>
          <w:color w:val="000000"/>
        </w:rPr>
        <w:t>可知作者虽然坐在窗边但是看不到外面，故答案为错误。</w:t>
      </w:r>
      <w:r>
        <w:rPr>
          <w:rFonts w:cs="Times New Roman"/>
        </w:rPr>
        <w:br/>
      </w:r>
      <w:r>
        <w:rPr>
          <w:color w:val="000000"/>
        </w:rPr>
        <w:t xml:space="preserve"> </w:t>
      </w:r>
      <w:r>
        <w:rPr>
          <w:rFonts w:cs="宋体" w:hint="eastAsia"/>
          <w:color w:val="000000"/>
        </w:rPr>
        <w:t>（</w:t>
      </w:r>
      <w:r>
        <w:rPr>
          <w:color w:val="000000"/>
        </w:rPr>
        <w:t>3</w:t>
      </w:r>
      <w:r>
        <w:rPr>
          <w:rFonts w:cs="宋体" w:hint="eastAsia"/>
          <w:color w:val="000000"/>
        </w:rPr>
        <w:t>）细节理解题。根据第一段中的</w:t>
      </w:r>
      <w:r>
        <w:rPr>
          <w:color w:val="000000"/>
        </w:rPr>
        <w:t>I don't think I was worried or afraid at that time</w:t>
      </w:r>
      <w:r>
        <w:rPr>
          <w:rFonts w:cs="宋体" w:hint="eastAsia"/>
          <w:color w:val="000000"/>
        </w:rPr>
        <w:t>我想那时我并不担心或害怕。可知作者既不害怕也不担心，故答案为错误。</w:t>
      </w:r>
      <w:r>
        <w:rPr>
          <w:rFonts w:cs="Times New Roman"/>
        </w:rPr>
        <w:br/>
      </w:r>
      <w:r>
        <w:rPr>
          <w:color w:val="000000"/>
        </w:rPr>
        <w:t xml:space="preserve"> </w:t>
      </w:r>
      <w:r>
        <w:rPr>
          <w:rFonts w:cs="宋体" w:hint="eastAsia"/>
          <w:color w:val="000000"/>
        </w:rPr>
        <w:t>（</w:t>
      </w:r>
      <w:r>
        <w:rPr>
          <w:color w:val="000000"/>
        </w:rPr>
        <w:t>4</w:t>
      </w:r>
      <w:r>
        <w:rPr>
          <w:rFonts w:cs="宋体" w:hint="eastAsia"/>
          <w:color w:val="000000"/>
        </w:rPr>
        <w:t>）细节理解题。根据第二段中的</w:t>
      </w:r>
      <w:r>
        <w:rPr>
          <w:color w:val="000000"/>
        </w:rPr>
        <w:t>Later, the teacher came in. She went to the little boy, and said something to him. I couldn't hear what she said. Soon the boy stopped crying and began to smile.</w:t>
      </w:r>
      <w:r>
        <w:rPr>
          <w:rFonts w:cs="宋体" w:hint="eastAsia"/>
          <w:color w:val="000000"/>
        </w:rPr>
        <w:t>后来，老师进来了。她走到小男孩身边，对他说了些什么。我听不见她说什么。不久，男孩停止了哭泣，开始微笑。可知是在老师说了什么之后才不哭的，故答案为错误。</w:t>
      </w:r>
      <w:r>
        <w:rPr>
          <w:rFonts w:cs="Times New Roman"/>
        </w:rPr>
        <w:br/>
      </w:r>
      <w:r>
        <w:rPr>
          <w:color w:val="000000"/>
        </w:rPr>
        <w:t xml:space="preserve"> </w:t>
      </w:r>
      <w:r>
        <w:rPr>
          <w:rFonts w:cs="宋体" w:hint="eastAsia"/>
          <w:color w:val="000000"/>
        </w:rPr>
        <w:t>（</w:t>
      </w:r>
      <w:r>
        <w:rPr>
          <w:color w:val="000000"/>
        </w:rPr>
        <w:t>5</w:t>
      </w:r>
      <w:r>
        <w:rPr>
          <w:rFonts w:cs="宋体" w:hint="eastAsia"/>
          <w:color w:val="000000"/>
        </w:rPr>
        <w:t>）细节理解题。根据第二段最后的</w:t>
      </w:r>
      <w:r>
        <w:rPr>
          <w:color w:val="000000"/>
        </w:rPr>
        <w:t>To this day, I still don't know what the teacher said to the little boy</w:t>
      </w:r>
      <w:r>
        <w:rPr>
          <w:rFonts w:cs="宋体" w:hint="eastAsia"/>
          <w:color w:val="000000"/>
        </w:rPr>
        <w:t>直到今天，我仍然不知道老师对那个小男孩说了什么。可知作者一直不知道老师说了什么，故答案为错误。</w:t>
      </w:r>
      <w:r>
        <w:rPr>
          <w:rFonts w:cs="Times New Roman"/>
          <w:color w:val="000000"/>
        </w:rPr>
        <w:t> </w:t>
      </w:r>
      <w:r>
        <w:rPr>
          <w:rFonts w:cs="Times New Roman"/>
        </w:rPr>
        <w:br/>
      </w:r>
      <w:r>
        <w:rPr>
          <w:color w:val="000000"/>
        </w:rPr>
        <w:t xml:space="preserve"> </w:t>
      </w:r>
      <w:r>
        <w:rPr>
          <w:rFonts w:cs="宋体" w:hint="eastAsia"/>
          <w:color w:val="000000"/>
        </w:rPr>
        <w:t>【点评】考查阅读理解，阅读文章判断句子正误，要求学生在做题时第一步，认真审题，明确题目具体要求；第二步，观察题目，尽量获取有效信息。</w:t>
      </w:r>
    </w:p>
    <w:p w:rsidR="00D853C0">
      <w:r>
        <w:rPr>
          <w:rFonts w:cs="宋体" w:hint="eastAsia"/>
        </w:rPr>
        <w:t>三、完成句子。</w:t>
      </w:r>
      <w:r>
        <w:t xml:space="preserve">  </w:t>
      </w:r>
    </w:p>
    <w:p w:rsidR="00D853C0">
      <w:pPr>
        <w:spacing w:after="0"/>
        <w:rPr>
          <w:rFonts w:cs="Times New Roman"/>
        </w:rPr>
      </w:pPr>
      <w:r>
        <w:rPr>
          <w:color w:val="000000"/>
        </w:rPr>
        <w:t>4.</w:t>
      </w:r>
      <w:r>
        <w:rPr>
          <w:rFonts w:cs="宋体" w:hint="eastAsia"/>
          <w:color w:val="0000FF"/>
        </w:rPr>
        <w:t>【答案】</w:t>
      </w:r>
      <w:r>
        <w:rPr>
          <w:color w:val="000000"/>
        </w:rPr>
        <w:t xml:space="preserve"> How beautiful a birthday gift   </w:t>
      </w:r>
    </w:p>
    <w:p w:rsidR="00D853C0">
      <w:pPr>
        <w:spacing w:after="0"/>
        <w:rPr>
          <w:rFonts w:cs="Times New Roman"/>
        </w:rPr>
      </w:pPr>
      <w:r>
        <w:rPr>
          <w:rFonts w:cs="宋体" w:hint="eastAsia"/>
          <w:color w:val="0000FF"/>
        </w:rPr>
        <w:t>【考点】</w:t>
      </w:r>
      <w:r>
        <w:rPr>
          <w:rFonts w:cs="宋体" w:hint="eastAsia"/>
          <w:color w:val="000000"/>
        </w:rPr>
        <w:t>汉译英，</w:t>
      </w:r>
      <w:r>
        <w:rPr>
          <w:color w:val="000000"/>
        </w:rPr>
        <w:t>how</w:t>
      </w:r>
      <w:r>
        <w:rPr>
          <w:rFonts w:cs="宋体" w:hint="eastAsia"/>
          <w:color w:val="000000"/>
        </w:rPr>
        <w:t>引导的感叹句</w:t>
      </w:r>
      <w:r>
        <w:rPr>
          <w:color w:val="000000"/>
        </w:rPr>
        <w:t xml:space="preserve">    </w:t>
      </w:r>
    </w:p>
    <w:p w:rsidR="00D853C0">
      <w:pPr>
        <w:spacing w:after="0"/>
        <w:rPr>
          <w:rFonts w:cs="Times New Roman"/>
        </w:rPr>
      </w:pPr>
      <w:r>
        <w:rPr>
          <w:rFonts w:cs="宋体" w:hint="eastAsia"/>
          <w:color w:val="0000FF"/>
        </w:rPr>
        <w:t>【解析】</w:t>
      </w:r>
      <w:r>
        <w:rPr>
          <w:rFonts w:cs="宋体" w:hint="eastAsia"/>
          <w:color w:val="000000"/>
        </w:rPr>
        <w:t>【分析】根据中英文对照可知缺少的成分是</w:t>
      </w:r>
      <w:r>
        <w:rPr>
          <w:color w:val="000000"/>
        </w:rPr>
        <w:t>“</w:t>
      </w:r>
      <w:r>
        <w:rPr>
          <w:rFonts w:cs="宋体" w:hint="eastAsia"/>
          <w:color w:val="000000"/>
        </w:rPr>
        <w:t>多美的生日礼物</w:t>
      </w:r>
      <w:r>
        <w:rPr>
          <w:color w:val="000000"/>
        </w:rPr>
        <w:t>”</w:t>
      </w:r>
      <w:r>
        <w:rPr>
          <w:rFonts w:cs="宋体" w:hint="eastAsia"/>
          <w:color w:val="000000"/>
        </w:rPr>
        <w:t>，这是一个感叹句，英文句中已给出主谓</w:t>
      </w:r>
      <w:r>
        <w:rPr>
          <w:color w:val="000000"/>
        </w:rPr>
        <w:t>it is</w:t>
      </w:r>
      <w:r>
        <w:rPr>
          <w:rFonts w:cs="宋体" w:hint="eastAsia"/>
          <w:color w:val="000000"/>
        </w:rPr>
        <w:t>，</w:t>
      </w:r>
      <w:r>
        <w:rPr>
          <w:color w:val="000000"/>
        </w:rPr>
        <w:t>gift</w:t>
      </w:r>
      <w:r>
        <w:rPr>
          <w:rFonts w:cs="宋体" w:hint="eastAsia"/>
          <w:color w:val="000000"/>
        </w:rPr>
        <w:t>礼物是可数名词，则应使用</w:t>
      </w:r>
      <w:r>
        <w:rPr>
          <w:color w:val="000000"/>
        </w:rPr>
        <w:t>how+adj.+a/an+n.+</w:t>
      </w:r>
      <w:r>
        <w:rPr>
          <w:rFonts w:cs="宋体" w:hint="eastAsia"/>
          <w:color w:val="000000"/>
        </w:rPr>
        <w:t>主</w:t>
      </w:r>
      <w:r>
        <w:rPr>
          <w:color w:val="000000"/>
        </w:rPr>
        <w:t>+</w:t>
      </w:r>
      <w:r>
        <w:rPr>
          <w:rFonts w:cs="宋体" w:hint="eastAsia"/>
          <w:color w:val="000000"/>
        </w:rPr>
        <w:t>谓，</w:t>
      </w:r>
      <w:r>
        <w:rPr>
          <w:color w:val="000000"/>
        </w:rPr>
        <w:t>beautiful</w:t>
      </w:r>
      <w:r>
        <w:rPr>
          <w:rFonts w:cs="宋体" w:hint="eastAsia"/>
          <w:color w:val="000000"/>
        </w:rPr>
        <w:t>美丽的，</w:t>
      </w:r>
      <w:r>
        <w:rPr>
          <w:color w:val="000000"/>
        </w:rPr>
        <w:t>birthday</w:t>
      </w:r>
      <w:r>
        <w:rPr>
          <w:rFonts w:cs="宋体" w:hint="eastAsia"/>
          <w:color w:val="000000"/>
        </w:rPr>
        <w:t>生日，辅音开头的单词前应使用</w:t>
      </w:r>
      <w:r>
        <w:rPr>
          <w:color w:val="000000"/>
        </w:rPr>
        <w:t>a</w:t>
      </w:r>
      <w:r>
        <w:rPr>
          <w:rFonts w:cs="宋体" w:hint="eastAsia"/>
          <w:color w:val="000000"/>
        </w:rPr>
        <w:t>，故填</w:t>
      </w:r>
      <w:r>
        <w:rPr>
          <w:color w:val="000000"/>
        </w:rPr>
        <w:t>How beautiful a birthday gift</w:t>
      </w:r>
      <w:r>
        <w:rPr>
          <w:rFonts w:cs="宋体" w:hint="eastAsia"/>
          <w:color w:val="000000"/>
        </w:rPr>
        <w:t>。</w:t>
      </w:r>
      <w:r>
        <w:rPr>
          <w:rFonts w:cs="Times New Roman"/>
        </w:rPr>
        <w:br/>
      </w:r>
      <w:r>
        <w:rPr>
          <w:color w:val="000000"/>
        </w:rPr>
        <w:t xml:space="preserve"> </w:t>
      </w:r>
      <w:r>
        <w:rPr>
          <w:rFonts w:cs="宋体" w:hint="eastAsia"/>
          <w:color w:val="000000"/>
        </w:rPr>
        <w:t>【点评】考查汉译英，掌握感叹句的句式结构：</w:t>
      </w:r>
      <w:r>
        <w:rPr>
          <w:color w:val="000000"/>
        </w:rPr>
        <w:t>how+adj.+a/an+n.+</w:t>
      </w:r>
      <w:r>
        <w:rPr>
          <w:rFonts w:cs="宋体" w:hint="eastAsia"/>
          <w:color w:val="000000"/>
        </w:rPr>
        <w:t>主</w:t>
      </w:r>
      <w:r>
        <w:rPr>
          <w:color w:val="000000"/>
        </w:rPr>
        <w:t>+</w:t>
      </w:r>
      <w:r>
        <w:rPr>
          <w:rFonts w:cs="宋体" w:hint="eastAsia"/>
          <w:color w:val="000000"/>
        </w:rPr>
        <w:t>谓。</w:t>
      </w:r>
    </w:p>
    <w:p w:rsidR="00D853C0">
      <w:pPr>
        <w:spacing w:after="0"/>
        <w:rPr>
          <w:rFonts w:cs="Times New Roman"/>
        </w:rPr>
      </w:pPr>
      <w:r>
        <w:rPr>
          <w:color w:val="000000"/>
        </w:rPr>
        <w:t>5.</w:t>
      </w:r>
      <w:r>
        <w:rPr>
          <w:rFonts w:cs="宋体" w:hint="eastAsia"/>
          <w:color w:val="0000FF"/>
        </w:rPr>
        <w:t>【答案】</w:t>
      </w:r>
      <w:r>
        <w:rPr>
          <w:color w:val="000000"/>
        </w:rPr>
        <w:t xml:space="preserve"> on the way home   </w:t>
      </w:r>
    </w:p>
    <w:p w:rsidR="00D853C0">
      <w:pPr>
        <w:spacing w:after="0"/>
        <w:rPr>
          <w:rFonts w:cs="Times New Roman"/>
        </w:rPr>
      </w:pPr>
      <w:r>
        <w:rPr>
          <w:rFonts w:cs="宋体" w:hint="eastAsia"/>
          <w:color w:val="0000FF"/>
        </w:rPr>
        <w:t>【考点】</w:t>
      </w:r>
      <w:r>
        <w:rPr>
          <w:rFonts w:cs="宋体" w:hint="eastAsia"/>
          <w:color w:val="000000"/>
        </w:rPr>
        <w:t>汉译英，固定搭配</w:t>
      </w:r>
      <w:r>
        <w:rPr>
          <w:color w:val="000000"/>
        </w:rPr>
        <w:t xml:space="preserve">    </w:t>
      </w:r>
    </w:p>
    <w:p w:rsidR="00D853C0">
      <w:pPr>
        <w:spacing w:after="0"/>
        <w:rPr>
          <w:rFonts w:cs="Times New Roman"/>
        </w:rPr>
      </w:pPr>
      <w:r>
        <w:rPr>
          <w:rFonts w:cs="宋体" w:hint="eastAsia"/>
          <w:color w:val="0000FF"/>
        </w:rPr>
        <w:t>【解析】</w:t>
      </w:r>
      <w:r>
        <w:rPr>
          <w:rFonts w:cs="宋体" w:hint="eastAsia"/>
          <w:color w:val="000000"/>
        </w:rPr>
        <w:t>【分析】根据中英文对照可知缺少的成分是</w:t>
      </w:r>
      <w:r>
        <w:rPr>
          <w:color w:val="000000"/>
        </w:rPr>
        <w:t>“</w:t>
      </w:r>
      <w:r>
        <w:rPr>
          <w:rFonts w:cs="宋体" w:hint="eastAsia"/>
          <w:color w:val="000000"/>
        </w:rPr>
        <w:t>在回家的路上</w:t>
      </w:r>
      <w:r>
        <w:rPr>
          <w:color w:val="000000"/>
        </w:rPr>
        <w:t>”</w:t>
      </w:r>
      <w:r>
        <w:rPr>
          <w:rFonts w:cs="宋体" w:hint="eastAsia"/>
          <w:color w:val="000000"/>
        </w:rPr>
        <w:t>，固定搭配，</w:t>
      </w:r>
      <w:r>
        <w:rPr>
          <w:color w:val="000000"/>
        </w:rPr>
        <w:t>on the way home</w:t>
      </w:r>
      <w:r>
        <w:rPr>
          <w:rFonts w:cs="宋体" w:hint="eastAsia"/>
          <w:color w:val="000000"/>
        </w:rPr>
        <w:t>，在回家的路上，故填</w:t>
      </w:r>
      <w:r>
        <w:rPr>
          <w:color w:val="000000"/>
        </w:rPr>
        <w:t>on the way home</w:t>
      </w:r>
      <w:r>
        <w:rPr>
          <w:rFonts w:cs="宋体" w:hint="eastAsia"/>
          <w:color w:val="000000"/>
        </w:rPr>
        <w:t>。</w:t>
      </w:r>
      <w:r>
        <w:rPr>
          <w:rFonts w:cs="Times New Roman"/>
        </w:rPr>
        <w:br/>
      </w:r>
      <w:r>
        <w:rPr>
          <w:color w:val="000000"/>
        </w:rPr>
        <w:t xml:space="preserve"> </w:t>
      </w:r>
      <w:r>
        <w:rPr>
          <w:rFonts w:cs="宋体" w:hint="eastAsia"/>
          <w:color w:val="000000"/>
        </w:rPr>
        <w:t>【点评】考查汉译英，固定搭配</w:t>
      </w:r>
      <w:r>
        <w:rPr>
          <w:color w:val="000000"/>
        </w:rPr>
        <w:t>on the  way home</w:t>
      </w:r>
      <w:r>
        <w:rPr>
          <w:rFonts w:cs="宋体" w:hint="eastAsia"/>
          <w:color w:val="000000"/>
        </w:rPr>
        <w:t>在回家的路上。</w:t>
      </w:r>
    </w:p>
    <w:p w:rsidR="00D853C0">
      <w:pPr>
        <w:spacing w:after="0"/>
        <w:rPr>
          <w:rFonts w:cs="Times New Roman"/>
        </w:rPr>
      </w:pPr>
      <w:r>
        <w:rPr>
          <w:color w:val="000000"/>
        </w:rPr>
        <w:t>6.</w:t>
      </w:r>
      <w:r>
        <w:rPr>
          <w:rFonts w:cs="宋体" w:hint="eastAsia"/>
          <w:color w:val="0000FF"/>
        </w:rPr>
        <w:t>【答案】</w:t>
      </w:r>
      <w:r>
        <w:rPr>
          <w:color w:val="000000"/>
        </w:rPr>
        <w:t xml:space="preserve"> Did</w:t>
      </w:r>
      <w:r>
        <w:rPr>
          <w:rFonts w:cs="宋体" w:hint="eastAsia"/>
          <w:color w:val="000000"/>
        </w:rPr>
        <w:t>；</w:t>
      </w:r>
      <w:r>
        <w:rPr>
          <w:color w:val="000000"/>
        </w:rPr>
        <w:t xml:space="preserve">use to   </w:t>
      </w:r>
    </w:p>
    <w:p w:rsidR="00D853C0">
      <w:pPr>
        <w:spacing w:after="0"/>
        <w:rPr>
          <w:rFonts w:cs="Times New Roman"/>
        </w:rPr>
      </w:pPr>
      <w:r>
        <w:rPr>
          <w:rFonts w:cs="宋体" w:hint="eastAsia"/>
          <w:color w:val="0000FF"/>
        </w:rPr>
        <w:t>【考点】</w:t>
      </w:r>
      <w:r>
        <w:rPr>
          <w:rFonts w:cs="宋体" w:hint="eastAsia"/>
          <w:color w:val="000000"/>
        </w:rPr>
        <w:t>汉译英，一般疑问句，固定搭配</w:t>
      </w:r>
      <w:r>
        <w:rPr>
          <w:color w:val="000000"/>
        </w:rPr>
        <w:t xml:space="preserve">    </w:t>
      </w:r>
    </w:p>
    <w:p w:rsidR="00D853C0">
      <w:pPr>
        <w:spacing w:after="0"/>
        <w:rPr>
          <w:rFonts w:cs="Times New Roman"/>
        </w:rPr>
      </w:pPr>
      <w:r>
        <w:rPr>
          <w:rFonts w:cs="宋体" w:hint="eastAsia"/>
          <w:color w:val="0000FF"/>
        </w:rPr>
        <w:t>【解析】</w:t>
      </w:r>
      <w:r>
        <w:rPr>
          <w:rFonts w:cs="宋体" w:hint="eastAsia"/>
          <w:color w:val="000000"/>
        </w:rPr>
        <w:t>【分析】根据中英文对照可知缺少的是</w:t>
      </w:r>
      <w:r>
        <w:rPr>
          <w:color w:val="000000"/>
        </w:rPr>
        <w:t>“</w:t>
      </w:r>
      <w:r>
        <w:rPr>
          <w:rFonts w:cs="宋体" w:hint="eastAsia"/>
          <w:color w:val="000000"/>
        </w:rPr>
        <w:t>过去是</w:t>
      </w:r>
      <w:r>
        <w:rPr>
          <w:color w:val="000000"/>
        </w:rPr>
        <w:t>”</w:t>
      </w:r>
      <w:r>
        <w:rPr>
          <w:rFonts w:cs="宋体" w:hint="eastAsia"/>
          <w:color w:val="000000"/>
        </w:rPr>
        <w:t>固定搭配，</w:t>
      </w:r>
      <w:r>
        <w:rPr>
          <w:color w:val="000000"/>
        </w:rPr>
        <w:t>used to be</w:t>
      </w:r>
      <w:r>
        <w:rPr>
          <w:rFonts w:cs="宋体" w:hint="eastAsia"/>
          <w:color w:val="000000"/>
        </w:rPr>
        <w:t>，过去是</w:t>
      </w:r>
      <w:r>
        <w:rPr>
          <w:color w:val="000000"/>
        </w:rPr>
        <w:t>……</w:t>
      </w:r>
      <w:r>
        <w:rPr>
          <w:rFonts w:cs="宋体" w:hint="eastAsia"/>
          <w:color w:val="000000"/>
        </w:rPr>
        <w:t>，这是一个一般疑问句应将动词</w:t>
      </w:r>
      <w:r>
        <w:rPr>
          <w:color w:val="000000"/>
        </w:rPr>
        <w:t>used</w:t>
      </w:r>
      <w:r>
        <w:rPr>
          <w:rFonts w:cs="宋体" w:hint="eastAsia"/>
          <w:color w:val="000000"/>
        </w:rPr>
        <w:t>拆成助动词</w:t>
      </w:r>
      <w:r>
        <w:rPr>
          <w:color w:val="000000"/>
        </w:rPr>
        <w:t>did+use</w:t>
      </w:r>
      <w:r>
        <w:rPr>
          <w:rFonts w:cs="宋体" w:hint="eastAsia"/>
          <w:color w:val="000000"/>
        </w:rPr>
        <w:t>形式，且</w:t>
      </w:r>
      <w:r>
        <w:rPr>
          <w:color w:val="000000"/>
        </w:rPr>
        <w:t>did</w:t>
      </w:r>
      <w:r>
        <w:rPr>
          <w:rFonts w:cs="宋体" w:hint="eastAsia"/>
          <w:color w:val="000000"/>
        </w:rPr>
        <w:t>位于句首，故填</w:t>
      </w:r>
      <w:r>
        <w:rPr>
          <w:color w:val="000000"/>
        </w:rPr>
        <w:t>Did</w:t>
      </w:r>
      <w:r>
        <w:rPr>
          <w:rFonts w:cs="宋体" w:hint="eastAsia"/>
          <w:color w:val="000000"/>
        </w:rPr>
        <w:t>；</w:t>
      </w:r>
      <w:r>
        <w:rPr>
          <w:color w:val="000000"/>
        </w:rPr>
        <w:t>use</w:t>
      </w:r>
      <w:r>
        <w:rPr>
          <w:rFonts w:cs="宋体" w:hint="eastAsia"/>
          <w:color w:val="000000"/>
        </w:rPr>
        <w:t>；</w:t>
      </w:r>
      <w:r>
        <w:rPr>
          <w:color w:val="000000"/>
        </w:rPr>
        <w:t>to</w:t>
      </w:r>
      <w:r>
        <w:rPr>
          <w:rFonts w:cs="宋体" w:hint="eastAsia"/>
          <w:color w:val="000000"/>
        </w:rPr>
        <w:t>。</w:t>
      </w:r>
      <w:r>
        <w:rPr>
          <w:rFonts w:cs="Times New Roman"/>
        </w:rPr>
        <w:br/>
      </w:r>
      <w:r>
        <w:rPr>
          <w:color w:val="000000"/>
        </w:rPr>
        <w:t xml:space="preserve"> </w:t>
      </w:r>
      <w:r>
        <w:rPr>
          <w:rFonts w:cs="宋体" w:hint="eastAsia"/>
          <w:color w:val="000000"/>
        </w:rPr>
        <w:t>【点评】考查汉译英，注意固定搭配</w:t>
      </w:r>
      <w:r>
        <w:rPr>
          <w:color w:val="000000"/>
        </w:rPr>
        <w:t>used to do</w:t>
      </w:r>
      <w:r>
        <w:rPr>
          <w:rFonts w:cs="宋体" w:hint="eastAsia"/>
          <w:color w:val="000000"/>
        </w:rPr>
        <w:t>的一般疑问句的构成。</w:t>
      </w:r>
    </w:p>
    <w:p w:rsidR="00D853C0">
      <w:pPr>
        <w:spacing w:after="0"/>
        <w:rPr>
          <w:rFonts w:cs="Times New Roman"/>
        </w:rPr>
      </w:pPr>
      <w:r>
        <w:rPr>
          <w:color w:val="000000"/>
        </w:rPr>
        <w:t>7.</w:t>
      </w:r>
      <w:r>
        <w:rPr>
          <w:rFonts w:cs="宋体" w:hint="eastAsia"/>
          <w:color w:val="0000FF"/>
        </w:rPr>
        <w:t>【答案】</w:t>
      </w:r>
      <w:r>
        <w:rPr>
          <w:color w:val="000000"/>
        </w:rPr>
        <w:t xml:space="preserve"> keeping a diary   </w:t>
      </w:r>
    </w:p>
    <w:p w:rsidR="00D853C0">
      <w:pPr>
        <w:spacing w:after="0"/>
        <w:rPr>
          <w:rFonts w:cs="Times New Roman"/>
        </w:rPr>
      </w:pPr>
      <w:r>
        <w:rPr>
          <w:rFonts w:cs="宋体" w:hint="eastAsia"/>
          <w:color w:val="0000FF"/>
        </w:rPr>
        <w:t>【考点】</w:t>
      </w:r>
      <w:r>
        <w:rPr>
          <w:rFonts w:cs="宋体" w:hint="eastAsia"/>
          <w:color w:val="000000"/>
        </w:rPr>
        <w:t>汉译英，固定搭配</w:t>
      </w:r>
      <w:r>
        <w:rPr>
          <w:color w:val="000000"/>
        </w:rPr>
        <w:t xml:space="preserve">    </w:t>
      </w:r>
    </w:p>
    <w:p w:rsidR="00D853C0">
      <w:pPr>
        <w:spacing w:after="0"/>
        <w:rPr>
          <w:rFonts w:cs="Times New Roman"/>
        </w:rPr>
      </w:pPr>
      <w:r>
        <w:rPr>
          <w:rFonts w:cs="宋体" w:hint="eastAsia"/>
          <w:color w:val="0000FF"/>
        </w:rPr>
        <w:t>【解析】</w:t>
      </w:r>
      <w:r>
        <w:rPr>
          <w:rFonts w:cs="宋体" w:hint="eastAsia"/>
          <w:color w:val="000000"/>
        </w:rPr>
        <w:t>【分析】根据中英文对照可知缺少的是</w:t>
      </w:r>
      <w:r>
        <w:rPr>
          <w:color w:val="000000"/>
        </w:rPr>
        <w:t>“</w:t>
      </w:r>
      <w:r>
        <w:rPr>
          <w:rFonts w:cs="宋体" w:hint="eastAsia"/>
          <w:color w:val="000000"/>
        </w:rPr>
        <w:t>记日记</w:t>
      </w:r>
      <w:r>
        <w:rPr>
          <w:color w:val="000000"/>
        </w:rPr>
        <w:t>”</w:t>
      </w:r>
      <w:r>
        <w:rPr>
          <w:rFonts w:cs="宋体" w:hint="eastAsia"/>
          <w:color w:val="000000"/>
        </w:rPr>
        <w:t>固定搭配，</w:t>
      </w:r>
      <w:r>
        <w:rPr>
          <w:color w:val="000000"/>
        </w:rPr>
        <w:t>by doing</w:t>
      </w:r>
      <w:r>
        <w:rPr>
          <w:rFonts w:cs="宋体" w:hint="eastAsia"/>
          <w:color w:val="000000"/>
        </w:rPr>
        <w:t>，通过做某事，</w:t>
      </w:r>
      <w:r>
        <w:rPr>
          <w:color w:val="000000"/>
        </w:rPr>
        <w:t>keep a diary</w:t>
      </w:r>
      <w:r>
        <w:rPr>
          <w:rFonts w:cs="宋体" w:hint="eastAsia"/>
          <w:color w:val="000000"/>
        </w:rPr>
        <w:t>，记日记，故填</w:t>
      </w:r>
      <w:r>
        <w:rPr>
          <w:color w:val="000000"/>
        </w:rPr>
        <w:t>keeping a diary</w:t>
      </w:r>
      <w:r>
        <w:rPr>
          <w:rFonts w:cs="宋体" w:hint="eastAsia"/>
          <w:color w:val="000000"/>
        </w:rPr>
        <w:t>。</w:t>
      </w:r>
      <w:r>
        <w:rPr>
          <w:rFonts w:cs="Times New Roman"/>
        </w:rPr>
        <w:br/>
      </w:r>
      <w:r>
        <w:rPr>
          <w:color w:val="000000"/>
        </w:rPr>
        <w:t xml:space="preserve"> </w:t>
      </w:r>
      <w:r>
        <w:rPr>
          <w:rFonts w:cs="宋体" w:hint="eastAsia"/>
          <w:color w:val="000000"/>
        </w:rPr>
        <w:t>【点评】考查汉译英，注意固定搭配</w:t>
      </w:r>
      <w:r>
        <w:rPr>
          <w:color w:val="000000"/>
        </w:rPr>
        <w:t>by doing</w:t>
      </w:r>
      <w:r>
        <w:rPr>
          <w:rFonts w:cs="宋体" w:hint="eastAsia"/>
          <w:color w:val="000000"/>
        </w:rPr>
        <w:t>通过做某事，</w:t>
      </w:r>
      <w:r>
        <w:rPr>
          <w:color w:val="000000"/>
        </w:rPr>
        <w:t>keep a diary</w:t>
      </w:r>
      <w:r>
        <w:rPr>
          <w:rFonts w:cs="宋体" w:hint="eastAsia"/>
          <w:color w:val="000000"/>
        </w:rPr>
        <w:t>记日记。</w:t>
      </w:r>
    </w:p>
    <w:p w:rsidR="00D853C0">
      <w:pPr>
        <w:spacing w:after="0"/>
        <w:rPr>
          <w:rFonts w:cs="Times New Roman"/>
        </w:rPr>
      </w:pPr>
      <w:r>
        <w:rPr>
          <w:color w:val="000000"/>
        </w:rPr>
        <w:t>8.</w:t>
      </w:r>
      <w:r>
        <w:rPr>
          <w:rFonts w:cs="宋体" w:hint="eastAsia"/>
          <w:color w:val="0000FF"/>
        </w:rPr>
        <w:t>【答案】</w:t>
      </w:r>
      <w:r>
        <w:rPr>
          <w:color w:val="000000"/>
        </w:rPr>
        <w:t xml:space="preserve"> tell me where</w:t>
      </w:r>
      <w:r>
        <w:rPr>
          <w:rFonts w:cs="宋体" w:hint="eastAsia"/>
          <w:color w:val="000000"/>
        </w:rPr>
        <w:t>；</w:t>
      </w:r>
      <w:r>
        <w:rPr>
          <w:color w:val="000000"/>
        </w:rPr>
        <w:t xml:space="preserve">is   </w:t>
      </w:r>
    </w:p>
    <w:p w:rsidR="00D853C0">
      <w:pPr>
        <w:spacing w:after="0"/>
        <w:rPr>
          <w:rFonts w:cs="Times New Roman"/>
        </w:rPr>
      </w:pPr>
      <w:r>
        <w:rPr>
          <w:rFonts w:cs="宋体" w:hint="eastAsia"/>
          <w:color w:val="0000FF"/>
        </w:rPr>
        <w:t>【考点】</w:t>
      </w:r>
      <w:r>
        <w:rPr>
          <w:rFonts w:cs="宋体" w:hint="eastAsia"/>
          <w:color w:val="000000"/>
        </w:rPr>
        <w:t>汉译英，固定搭配，陈述语序</w:t>
      </w:r>
      <w:r>
        <w:rPr>
          <w:color w:val="000000"/>
        </w:rPr>
        <w:t xml:space="preserve">    </w:t>
      </w:r>
    </w:p>
    <w:p w:rsidR="00D853C0">
      <w:pPr>
        <w:spacing w:after="0"/>
        <w:rPr>
          <w:rFonts w:cs="Times New Roman"/>
        </w:rPr>
      </w:pPr>
      <w:r>
        <w:rPr>
          <w:rFonts w:cs="宋体" w:hint="eastAsia"/>
          <w:color w:val="0000FF"/>
        </w:rPr>
        <w:t>【解析】</w:t>
      </w:r>
      <w:r>
        <w:rPr>
          <w:rFonts w:cs="宋体" w:hint="eastAsia"/>
          <w:color w:val="000000"/>
        </w:rPr>
        <w:t>【分析】根据中英文对照可知缺少的成分是</w:t>
      </w:r>
      <w:r>
        <w:rPr>
          <w:color w:val="000000"/>
        </w:rPr>
        <w:t>“</w:t>
      </w:r>
      <w:r>
        <w:rPr>
          <w:rFonts w:cs="宋体" w:hint="eastAsia"/>
          <w:color w:val="000000"/>
        </w:rPr>
        <w:t>告诉我、在哪里</w:t>
      </w:r>
      <w:r>
        <w:rPr>
          <w:color w:val="000000"/>
        </w:rPr>
        <w:t>”</w:t>
      </w:r>
      <w:r>
        <w:rPr>
          <w:rFonts w:cs="宋体" w:hint="eastAsia"/>
          <w:color w:val="000000"/>
        </w:rPr>
        <w:t>固定搭配，</w:t>
      </w:r>
      <w:r>
        <w:rPr>
          <w:color w:val="000000"/>
        </w:rPr>
        <w:t>tell sb sth</w:t>
      </w:r>
      <w:r>
        <w:rPr>
          <w:rFonts w:cs="宋体" w:hint="eastAsia"/>
          <w:color w:val="000000"/>
        </w:rPr>
        <w:t>，告诉某人某事，中心街在哪里是个宾语从句，从句应使用陈述句序，</w:t>
      </w:r>
      <w:r>
        <w:rPr>
          <w:color w:val="000000"/>
        </w:rPr>
        <w:t>where</w:t>
      </w:r>
      <w:r>
        <w:rPr>
          <w:rFonts w:cs="宋体" w:hint="eastAsia"/>
          <w:color w:val="000000"/>
        </w:rPr>
        <w:t>在哪里，做引导词动词应使用</w:t>
      </w:r>
      <w:r>
        <w:rPr>
          <w:color w:val="000000"/>
        </w:rPr>
        <w:t>be</w:t>
      </w:r>
      <w:r>
        <w:rPr>
          <w:rFonts w:cs="宋体" w:hint="eastAsia"/>
          <w:color w:val="000000"/>
        </w:rPr>
        <w:t>，主语为</w:t>
      </w:r>
      <w:r>
        <w:rPr>
          <w:color w:val="000000"/>
        </w:rPr>
        <w:t>the Center Street</w:t>
      </w:r>
      <w:r>
        <w:rPr>
          <w:rFonts w:cs="宋体" w:hint="eastAsia"/>
          <w:color w:val="000000"/>
        </w:rPr>
        <w:t>第三人称单数因此应为</w:t>
      </w:r>
      <w:r>
        <w:rPr>
          <w:color w:val="000000"/>
        </w:rPr>
        <w:t>is</w:t>
      </w:r>
      <w:r>
        <w:rPr>
          <w:rFonts w:cs="宋体" w:hint="eastAsia"/>
          <w:color w:val="000000"/>
        </w:rPr>
        <w:t>，故填</w:t>
      </w:r>
      <w:r>
        <w:rPr>
          <w:color w:val="000000"/>
        </w:rPr>
        <w:t>tell me where</w:t>
      </w:r>
      <w:r>
        <w:rPr>
          <w:rFonts w:cs="宋体" w:hint="eastAsia"/>
          <w:color w:val="000000"/>
        </w:rPr>
        <w:t>；</w:t>
      </w:r>
      <w:r>
        <w:rPr>
          <w:color w:val="000000"/>
        </w:rPr>
        <w:t>is</w:t>
      </w:r>
      <w:r>
        <w:rPr>
          <w:rFonts w:cs="宋体" w:hint="eastAsia"/>
          <w:color w:val="000000"/>
        </w:rPr>
        <w:t>。</w:t>
      </w:r>
      <w:r>
        <w:rPr>
          <w:rFonts w:cs="Times New Roman"/>
        </w:rPr>
        <w:br/>
      </w:r>
      <w:r>
        <w:rPr>
          <w:color w:val="000000"/>
        </w:rPr>
        <w:t xml:space="preserve"> </w:t>
      </w:r>
      <w:r>
        <w:rPr>
          <w:rFonts w:cs="宋体" w:hint="eastAsia"/>
          <w:color w:val="000000"/>
        </w:rPr>
        <w:t>【点评】考查汉译英，注意宾语从句句序和固定搭配</w:t>
      </w:r>
      <w:r>
        <w:rPr>
          <w:color w:val="000000"/>
        </w:rPr>
        <w:t>tell sb sth</w:t>
      </w:r>
      <w:r>
        <w:rPr>
          <w:rFonts w:cs="宋体" w:hint="eastAsia"/>
          <w:color w:val="000000"/>
        </w:rPr>
        <w:t>告诉某人某事。</w:t>
      </w:r>
    </w:p>
    <w:p w:rsidR="00D853C0">
      <w:r>
        <w:rPr>
          <w:rFonts w:cs="宋体" w:hint="eastAsia"/>
        </w:rPr>
        <w:t>四、短文填空</w:t>
      </w:r>
      <w:r>
        <w:t xml:space="preserve">  </w:t>
      </w:r>
    </w:p>
    <w:p w:rsidR="00D853C0">
      <w:pPr>
        <w:spacing w:after="0"/>
        <w:rPr>
          <w:rFonts w:cs="Times New Roman"/>
        </w:rPr>
      </w:pPr>
      <w:r>
        <w:rPr>
          <w:color w:val="000000"/>
        </w:rPr>
        <w:t>9.</w:t>
      </w:r>
      <w:r>
        <w:rPr>
          <w:rFonts w:cs="宋体" w:hint="eastAsia"/>
          <w:color w:val="0000FF"/>
        </w:rPr>
        <w:t>【答案】</w:t>
      </w:r>
      <w:r>
        <w:rPr>
          <w:color w:val="000000"/>
        </w:rPr>
        <w:t xml:space="preserve"> faster</w:t>
      </w:r>
      <w:r>
        <w:rPr>
          <w:rFonts w:cs="宋体" w:hint="eastAsia"/>
          <w:color w:val="000000"/>
        </w:rPr>
        <w:t>；</w:t>
      </w:r>
      <w:r>
        <w:rPr>
          <w:color w:val="000000"/>
        </w:rPr>
        <w:t>difficult</w:t>
      </w:r>
      <w:r>
        <w:rPr>
          <w:rFonts w:cs="宋体" w:hint="eastAsia"/>
          <w:color w:val="000000"/>
        </w:rPr>
        <w:t>；</w:t>
      </w:r>
      <w:r>
        <w:rPr>
          <w:color w:val="000000"/>
        </w:rPr>
        <w:t>themselves</w:t>
      </w:r>
      <w:r>
        <w:rPr>
          <w:rFonts w:cs="宋体" w:hint="eastAsia"/>
          <w:color w:val="000000"/>
        </w:rPr>
        <w:t>；</w:t>
      </w:r>
      <w:r>
        <w:rPr>
          <w:color w:val="000000"/>
        </w:rPr>
        <w:t>to help</w:t>
      </w:r>
      <w:r>
        <w:rPr>
          <w:rFonts w:cs="宋体" w:hint="eastAsia"/>
          <w:color w:val="000000"/>
        </w:rPr>
        <w:t>；</w:t>
      </w:r>
      <w:r>
        <w:rPr>
          <w:color w:val="000000"/>
        </w:rPr>
        <w:t>making</w:t>
      </w:r>
      <w:r>
        <w:rPr>
          <w:rFonts w:cs="宋体" w:hint="eastAsia"/>
          <w:color w:val="000000"/>
        </w:rPr>
        <w:t>；</w:t>
      </w:r>
      <w:r>
        <w:rPr>
          <w:color w:val="000000"/>
        </w:rPr>
        <w:t>also</w:t>
      </w:r>
      <w:r>
        <w:rPr>
          <w:rFonts w:cs="宋体" w:hint="eastAsia"/>
          <w:color w:val="000000"/>
        </w:rPr>
        <w:t>；</w:t>
      </w:r>
      <w:r>
        <w:rPr>
          <w:color w:val="000000"/>
        </w:rPr>
        <w:t>takes</w:t>
      </w:r>
      <w:r>
        <w:rPr>
          <w:rFonts w:cs="宋体" w:hint="eastAsia"/>
          <w:color w:val="000000"/>
        </w:rPr>
        <w:t>；</w:t>
      </w:r>
      <w:r>
        <w:rPr>
          <w:color w:val="000000"/>
        </w:rPr>
        <w:t>loses</w:t>
      </w:r>
      <w:r>
        <w:rPr>
          <w:rFonts w:cs="宋体" w:hint="eastAsia"/>
          <w:color w:val="000000"/>
        </w:rPr>
        <w:t>；</w:t>
      </w:r>
      <w:r>
        <w:rPr>
          <w:color w:val="000000"/>
        </w:rPr>
        <w:t>work</w:t>
      </w:r>
      <w:r>
        <w:rPr>
          <w:rFonts w:cs="宋体" w:hint="eastAsia"/>
          <w:color w:val="000000"/>
        </w:rPr>
        <w:t>；</w:t>
      </w:r>
      <w:r>
        <w:rPr>
          <w:color w:val="000000"/>
        </w:rPr>
        <w:t xml:space="preserve">us   </w:t>
      </w:r>
    </w:p>
    <w:p w:rsidR="00D853C0">
      <w:pPr>
        <w:spacing w:after="0"/>
        <w:rPr>
          <w:rFonts w:cs="Times New Roman"/>
        </w:rPr>
      </w:pPr>
      <w:r>
        <w:rPr>
          <w:rFonts w:cs="宋体" w:hint="eastAsia"/>
          <w:color w:val="0000FF"/>
        </w:rPr>
        <w:t>【考点】</w:t>
      </w:r>
      <w:r>
        <w:rPr>
          <w:rFonts w:cs="宋体" w:hint="eastAsia"/>
          <w:color w:val="000000"/>
        </w:rPr>
        <w:t>选词填空</w:t>
      </w:r>
      <w:r>
        <w:rPr>
          <w:color w:val="000000"/>
        </w:rPr>
        <w:t xml:space="preserve">    </w:t>
      </w:r>
    </w:p>
    <w:p w:rsidR="00D853C0">
      <w:pPr>
        <w:spacing w:after="0"/>
        <w:rPr>
          <w:rFonts w:cs="Times New Roman"/>
        </w:rPr>
      </w:pPr>
      <w:r>
        <w:rPr>
          <w:rFonts w:cs="宋体" w:hint="eastAsia"/>
          <w:color w:val="0000FF"/>
        </w:rPr>
        <w:t>【解析】</w:t>
      </w:r>
      <w:r>
        <w:rPr>
          <w:rFonts w:cs="宋体" w:hint="eastAsia"/>
          <w:color w:val="000000"/>
        </w:rPr>
        <w:t>【分析】文章大意：本文讲述了机器人的发展史，他们在生活中的使用。</w:t>
      </w:r>
      <w:r>
        <w:rPr>
          <w:rFonts w:cs="Times New Roman"/>
        </w:rPr>
        <w:br/>
      </w:r>
      <w:r>
        <w:rPr>
          <w:color w:val="000000"/>
        </w:rPr>
        <w:t xml:space="preserve"> </w:t>
      </w:r>
      <w:r>
        <w:rPr>
          <w:rFonts w:cs="宋体" w:hint="eastAsia"/>
          <w:color w:val="000000"/>
        </w:rPr>
        <w:t>选项意思：</w:t>
      </w:r>
      <w:r>
        <w:rPr>
          <w:color w:val="000000"/>
        </w:rPr>
        <w:t>we</w:t>
      </w:r>
      <w:r>
        <w:rPr>
          <w:rFonts w:cs="宋体" w:hint="eastAsia"/>
          <w:color w:val="000000"/>
        </w:rPr>
        <w:t>我们；</w:t>
      </w:r>
      <w:r>
        <w:rPr>
          <w:color w:val="000000"/>
        </w:rPr>
        <w:t>take</w:t>
      </w:r>
      <w:r>
        <w:rPr>
          <w:rFonts w:cs="宋体" w:hint="eastAsia"/>
          <w:color w:val="000000"/>
        </w:rPr>
        <w:t>拿；</w:t>
      </w:r>
      <w:r>
        <w:rPr>
          <w:color w:val="000000"/>
        </w:rPr>
        <w:t>help</w:t>
      </w:r>
      <w:r>
        <w:rPr>
          <w:rFonts w:cs="宋体" w:hint="eastAsia"/>
          <w:color w:val="000000"/>
        </w:rPr>
        <w:t>帮助；</w:t>
      </w:r>
      <w:r>
        <w:rPr>
          <w:color w:val="000000"/>
        </w:rPr>
        <w:t>difficult</w:t>
      </w:r>
      <w:r>
        <w:rPr>
          <w:rFonts w:cs="宋体" w:hint="eastAsia"/>
          <w:color w:val="000000"/>
        </w:rPr>
        <w:t>困难的；</w:t>
      </w:r>
      <w:r>
        <w:rPr>
          <w:color w:val="000000"/>
        </w:rPr>
        <w:t>also</w:t>
      </w:r>
      <w:r>
        <w:rPr>
          <w:rFonts w:cs="宋体" w:hint="eastAsia"/>
          <w:color w:val="000000"/>
        </w:rPr>
        <w:t>也；</w:t>
      </w:r>
      <w:r>
        <w:rPr>
          <w:color w:val="000000"/>
        </w:rPr>
        <w:t>fast</w:t>
      </w:r>
      <w:r>
        <w:rPr>
          <w:rFonts w:cs="宋体" w:hint="eastAsia"/>
          <w:color w:val="000000"/>
        </w:rPr>
        <w:t>快得；</w:t>
      </w:r>
      <w:r>
        <w:rPr>
          <w:color w:val="000000"/>
        </w:rPr>
        <w:t>it</w:t>
      </w:r>
      <w:r>
        <w:rPr>
          <w:rFonts w:cs="宋体" w:hint="eastAsia"/>
          <w:color w:val="000000"/>
        </w:rPr>
        <w:t>它；</w:t>
      </w:r>
      <w:r>
        <w:rPr>
          <w:color w:val="000000"/>
        </w:rPr>
        <w:t>make</w:t>
      </w:r>
      <w:r>
        <w:rPr>
          <w:rFonts w:cs="宋体" w:hint="eastAsia"/>
          <w:color w:val="000000"/>
        </w:rPr>
        <w:t>使、做；</w:t>
      </w:r>
      <w:r>
        <w:rPr>
          <w:color w:val="000000"/>
        </w:rPr>
        <w:t>they</w:t>
      </w:r>
      <w:r>
        <w:rPr>
          <w:rFonts w:cs="宋体" w:hint="eastAsia"/>
          <w:color w:val="000000"/>
        </w:rPr>
        <w:t>他们；</w:t>
      </w:r>
      <w:r>
        <w:rPr>
          <w:color w:val="000000"/>
        </w:rPr>
        <w:t>work</w:t>
      </w:r>
      <w:r>
        <w:rPr>
          <w:rFonts w:cs="宋体" w:hint="eastAsia"/>
          <w:color w:val="000000"/>
        </w:rPr>
        <w:t>工作</w:t>
      </w:r>
      <w:r>
        <w:rPr>
          <w:rFonts w:cs="Times New Roman"/>
        </w:rPr>
        <w:br/>
      </w:r>
      <w:r>
        <w:rPr>
          <w:color w:val="000000"/>
        </w:rPr>
        <w:t xml:space="preserve"> </w:t>
      </w:r>
      <w:r>
        <w:rPr>
          <w:rFonts w:cs="宋体" w:hint="eastAsia"/>
          <w:color w:val="000000"/>
        </w:rPr>
        <w:t>（</w:t>
      </w:r>
      <w:r>
        <w:rPr>
          <w:color w:val="000000"/>
        </w:rPr>
        <w:t>1</w:t>
      </w:r>
      <w:r>
        <w:rPr>
          <w:rFonts w:cs="宋体" w:hint="eastAsia"/>
          <w:color w:val="000000"/>
        </w:rPr>
        <w:t>）句意：在这些电影中的机器人比人类更强大、更快和更聪明。与</w:t>
      </w:r>
      <w:r>
        <w:rPr>
          <w:color w:val="000000"/>
        </w:rPr>
        <w:t>strong</w:t>
      </w:r>
      <w:r>
        <w:rPr>
          <w:rFonts w:cs="宋体" w:hint="eastAsia"/>
          <w:color w:val="000000"/>
        </w:rPr>
        <w:t>和</w:t>
      </w:r>
      <w:r>
        <w:rPr>
          <w:color w:val="000000"/>
        </w:rPr>
        <w:t>clever</w:t>
      </w:r>
      <w:r>
        <w:rPr>
          <w:rFonts w:cs="宋体" w:hint="eastAsia"/>
          <w:color w:val="000000"/>
        </w:rPr>
        <w:t>并用应使用</w:t>
      </w:r>
      <w:r>
        <w:rPr>
          <w:color w:val="000000"/>
        </w:rPr>
        <w:t>fast</w:t>
      </w:r>
      <w:r>
        <w:rPr>
          <w:rFonts w:cs="宋体" w:hint="eastAsia"/>
          <w:color w:val="000000"/>
        </w:rPr>
        <w:t>快得，与</w:t>
      </w:r>
      <w:r>
        <w:rPr>
          <w:color w:val="000000"/>
        </w:rPr>
        <w:t>than</w:t>
      </w:r>
      <w:r>
        <w:rPr>
          <w:rFonts w:cs="宋体" w:hint="eastAsia"/>
          <w:color w:val="000000"/>
        </w:rPr>
        <w:t>连用应使用比较级，故填</w:t>
      </w:r>
      <w:r>
        <w:rPr>
          <w:color w:val="000000"/>
        </w:rPr>
        <w:t>faster</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2</w:t>
      </w:r>
      <w:r>
        <w:rPr>
          <w:rFonts w:cs="宋体" w:hint="eastAsia"/>
          <w:color w:val="000000"/>
        </w:rPr>
        <w:t>）句意：他们做许多危险的、难的或枯燥的工作。</w:t>
      </w:r>
      <w:r>
        <w:rPr>
          <w:color w:val="000000"/>
        </w:rPr>
        <w:t>difficult</w:t>
      </w:r>
      <w:r>
        <w:rPr>
          <w:rFonts w:cs="宋体" w:hint="eastAsia"/>
          <w:color w:val="000000"/>
        </w:rPr>
        <w:t>难的，在句中与</w:t>
      </w:r>
      <w:r>
        <w:rPr>
          <w:color w:val="000000"/>
        </w:rPr>
        <w:t>dangerous</w:t>
      </w:r>
      <w:r>
        <w:rPr>
          <w:rFonts w:cs="宋体" w:hint="eastAsia"/>
          <w:color w:val="000000"/>
        </w:rPr>
        <w:t>并列，故应使用原形，故填</w:t>
      </w:r>
      <w:r>
        <w:rPr>
          <w:color w:val="000000"/>
        </w:rPr>
        <w:t>difficult</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3</w:t>
      </w:r>
      <w:r>
        <w:rPr>
          <w:rFonts w:cs="宋体" w:hint="eastAsia"/>
          <w:color w:val="000000"/>
        </w:rPr>
        <w:t>）句意：一些人不能自理需要机器人帮忙。</w:t>
      </w:r>
      <w:r>
        <w:rPr>
          <w:color w:val="000000"/>
        </w:rPr>
        <w:t>people</w:t>
      </w:r>
      <w:r>
        <w:rPr>
          <w:rFonts w:cs="宋体" w:hint="eastAsia"/>
          <w:color w:val="000000"/>
        </w:rPr>
        <w:t>，人们，指代</w:t>
      </w:r>
      <w:r>
        <w:rPr>
          <w:color w:val="000000"/>
        </w:rPr>
        <w:t>people</w:t>
      </w:r>
      <w:r>
        <w:rPr>
          <w:rFonts w:cs="宋体" w:hint="eastAsia"/>
          <w:color w:val="000000"/>
        </w:rPr>
        <w:t>应使用复数人称代词，动作落在主语自身上应使用反身代词，</w:t>
      </w:r>
      <w:r>
        <w:rPr>
          <w:color w:val="000000"/>
        </w:rPr>
        <w:t>they</w:t>
      </w:r>
      <w:r>
        <w:rPr>
          <w:rFonts w:cs="宋体" w:hint="eastAsia"/>
          <w:color w:val="000000"/>
        </w:rPr>
        <w:t>的反身代词是</w:t>
      </w:r>
      <w:r>
        <w:rPr>
          <w:color w:val="000000"/>
        </w:rPr>
        <w:t>themselves</w:t>
      </w:r>
      <w:r>
        <w:rPr>
          <w:rFonts w:cs="宋体" w:hint="eastAsia"/>
          <w:color w:val="000000"/>
        </w:rPr>
        <w:t>，故填</w:t>
      </w:r>
      <w:r>
        <w:rPr>
          <w:color w:val="000000"/>
        </w:rPr>
        <w:t>themselves</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4</w:t>
      </w:r>
      <w:r>
        <w:rPr>
          <w:rFonts w:cs="宋体" w:hint="eastAsia"/>
          <w:color w:val="000000"/>
        </w:rPr>
        <w:t>）句意：一些人看不见，因此他们用狗帮助他们在四周走动。不定式</w:t>
      </w:r>
      <w:r>
        <w:rPr>
          <w:color w:val="000000"/>
        </w:rPr>
        <w:t>to do</w:t>
      </w:r>
      <w:r>
        <w:rPr>
          <w:rFonts w:cs="宋体" w:hint="eastAsia"/>
          <w:color w:val="000000"/>
        </w:rPr>
        <w:t>表示目的，固定搭配</w:t>
      </w:r>
      <w:r>
        <w:rPr>
          <w:color w:val="000000"/>
        </w:rPr>
        <w:t>help sb do</w:t>
      </w:r>
      <w:r>
        <w:rPr>
          <w:rFonts w:cs="宋体" w:hint="eastAsia"/>
          <w:color w:val="000000"/>
        </w:rPr>
        <w:t>帮助某人做某事，故填</w:t>
      </w:r>
      <w:r>
        <w:rPr>
          <w:color w:val="000000"/>
        </w:rPr>
        <w:t>to help</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5</w:t>
      </w:r>
      <w:r>
        <w:rPr>
          <w:rFonts w:cs="宋体" w:hint="eastAsia"/>
          <w:color w:val="000000"/>
        </w:rPr>
        <w:t>）句意：科学家们正在制作能帮助他们的机器人。</w:t>
      </w:r>
      <w:r>
        <w:rPr>
          <w:color w:val="000000"/>
        </w:rPr>
        <w:t>are doing</w:t>
      </w:r>
      <w:r>
        <w:rPr>
          <w:rFonts w:cs="宋体" w:hint="eastAsia"/>
          <w:color w:val="000000"/>
        </w:rPr>
        <w:t>进行时态，表示动作正在进行，</w:t>
      </w:r>
      <w:r>
        <w:rPr>
          <w:color w:val="000000"/>
        </w:rPr>
        <w:t>make</w:t>
      </w:r>
      <w:r>
        <w:rPr>
          <w:rFonts w:cs="宋体" w:hint="eastAsia"/>
          <w:color w:val="000000"/>
        </w:rPr>
        <w:t>使、做；故填</w:t>
      </w:r>
      <w:r>
        <w:rPr>
          <w:color w:val="000000"/>
        </w:rPr>
        <w:t>making</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6</w:t>
      </w:r>
      <w:r>
        <w:rPr>
          <w:rFonts w:cs="宋体" w:hint="eastAsia"/>
          <w:color w:val="000000"/>
        </w:rPr>
        <w:t>）句意：医院里也使用机器人。</w:t>
      </w:r>
      <w:r>
        <w:rPr>
          <w:color w:val="000000"/>
        </w:rPr>
        <w:t>also</w:t>
      </w:r>
      <w:r>
        <w:rPr>
          <w:rFonts w:cs="宋体" w:hint="eastAsia"/>
          <w:color w:val="000000"/>
        </w:rPr>
        <w:t>也，用于句中，故填</w:t>
      </w:r>
      <w:r>
        <w:rPr>
          <w:color w:val="000000"/>
        </w:rPr>
        <w:t>also</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7</w:t>
      </w:r>
      <w:r>
        <w:rPr>
          <w:rFonts w:cs="宋体" w:hint="eastAsia"/>
          <w:color w:val="000000"/>
        </w:rPr>
        <w:t>）句意：在一家医院，一个机器人能帮助生病的人从厨房带饭。</w:t>
      </w:r>
      <w:r>
        <w:rPr>
          <w:color w:val="000000"/>
        </w:rPr>
        <w:t>take</w:t>
      </w:r>
      <w:r>
        <w:rPr>
          <w:rFonts w:cs="宋体" w:hint="eastAsia"/>
          <w:color w:val="000000"/>
        </w:rPr>
        <w:t>拿，整篇文章是一般现在时态，主语为</w:t>
      </w:r>
      <w:r>
        <w:rPr>
          <w:color w:val="000000"/>
        </w:rPr>
        <w:t>a robot</w:t>
      </w:r>
      <w:r>
        <w:rPr>
          <w:rFonts w:cs="宋体" w:hint="eastAsia"/>
          <w:color w:val="000000"/>
        </w:rPr>
        <w:t>则动词应使用第三人称单数形式，故填</w:t>
      </w:r>
      <w:r>
        <w:rPr>
          <w:color w:val="000000"/>
        </w:rPr>
        <w:t>takes</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8</w:t>
      </w:r>
      <w:r>
        <w:rPr>
          <w:rFonts w:cs="宋体" w:hint="eastAsia"/>
          <w:color w:val="000000"/>
        </w:rPr>
        <w:t>）句意：它从不会迷路，因为它的系统里存有医院的地图。固定搭配，</w:t>
      </w:r>
      <w:r>
        <w:rPr>
          <w:color w:val="000000"/>
        </w:rPr>
        <w:t>lose one's way</w:t>
      </w:r>
      <w:r>
        <w:rPr>
          <w:rFonts w:cs="宋体" w:hint="eastAsia"/>
          <w:color w:val="000000"/>
        </w:rPr>
        <w:t>，迷路，指代单数第三人称应使用</w:t>
      </w:r>
      <w:r>
        <w:rPr>
          <w:color w:val="000000"/>
        </w:rPr>
        <w:t>it</w:t>
      </w:r>
      <w:r>
        <w:rPr>
          <w:rFonts w:cs="宋体" w:hint="eastAsia"/>
          <w:color w:val="000000"/>
        </w:rPr>
        <w:t>，故填</w:t>
      </w:r>
      <w:r>
        <w:rPr>
          <w:color w:val="000000"/>
        </w:rPr>
        <w:t>its</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9</w:t>
      </w:r>
      <w:r>
        <w:rPr>
          <w:rFonts w:cs="宋体" w:hint="eastAsia"/>
          <w:color w:val="000000"/>
        </w:rPr>
        <w:t>）句意：将来，机器人会在太空工作。</w:t>
      </w:r>
      <w:r>
        <w:rPr>
          <w:color w:val="000000"/>
        </w:rPr>
        <w:t>work</w:t>
      </w:r>
      <w:r>
        <w:rPr>
          <w:rFonts w:cs="宋体" w:hint="eastAsia"/>
          <w:color w:val="000000"/>
        </w:rPr>
        <w:t>工作，</w:t>
      </w:r>
      <w:r>
        <w:rPr>
          <w:color w:val="000000"/>
        </w:rPr>
        <w:t>will</w:t>
      </w:r>
      <w:r>
        <w:rPr>
          <w:rFonts w:cs="宋体" w:hint="eastAsia"/>
          <w:color w:val="000000"/>
        </w:rPr>
        <w:t>后应使用动词原形，故填</w:t>
      </w:r>
      <w:r>
        <w:rPr>
          <w:color w:val="000000"/>
        </w:rPr>
        <w:t>work</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10</w:t>
      </w:r>
      <w:r>
        <w:rPr>
          <w:rFonts w:cs="宋体" w:hint="eastAsia"/>
          <w:color w:val="000000"/>
        </w:rPr>
        <w:t>）句意：但是机器人不会替代人类，他们能在不同的方面帮助我们。</w:t>
      </w:r>
      <w:r>
        <w:rPr>
          <w:color w:val="000000"/>
        </w:rPr>
        <w:t>we</w:t>
      </w:r>
      <w:r>
        <w:rPr>
          <w:rFonts w:cs="宋体" w:hint="eastAsia"/>
          <w:color w:val="000000"/>
        </w:rPr>
        <w:t>我们，做动词宾语应使用宾格，故填</w:t>
      </w:r>
      <w:r>
        <w:rPr>
          <w:color w:val="000000"/>
        </w:rPr>
        <w:t>us</w:t>
      </w:r>
      <w:r>
        <w:rPr>
          <w:rFonts w:cs="宋体" w:hint="eastAsia"/>
          <w:color w:val="000000"/>
        </w:rPr>
        <w:t>。</w:t>
      </w:r>
      <w:r>
        <w:rPr>
          <w:rFonts w:cs="Times New Roman"/>
        </w:rPr>
        <w:br/>
      </w:r>
      <w:r>
        <w:rPr>
          <w:color w:val="000000"/>
        </w:rPr>
        <w:t xml:space="preserve"> </w:t>
      </w:r>
      <w:r>
        <w:rPr>
          <w:rFonts w:cs="宋体" w:hint="eastAsia"/>
          <w:color w:val="000000"/>
        </w:rPr>
        <w:t>【点评】考查选词填空，选词填空一直是英语考试中的难点，得分率比较低。解答此类题型的方法一般就是根据句子上下文推断出词义，结合所给单词判断出所缺单词，然后根据该单词在句子中的句子成分，所起作用，进行适当词形变化。</w:t>
      </w:r>
    </w:p>
    <w:p w:rsidR="00D853C0">
      <w:r>
        <w:rPr>
          <w:rFonts w:cs="宋体" w:hint="eastAsia"/>
        </w:rPr>
        <w:t>五、任务型阅读</w:t>
      </w:r>
      <w:r>
        <w:t xml:space="preserve">  </w:t>
      </w:r>
    </w:p>
    <w:p w:rsidR="00D853C0">
      <w:pPr>
        <w:spacing w:after="0"/>
        <w:rPr>
          <w:rFonts w:cs="Times New Roman"/>
        </w:rPr>
      </w:pPr>
      <w:r>
        <w:rPr>
          <w:color w:val="000000"/>
        </w:rPr>
        <w:t>10.</w:t>
      </w:r>
      <w:r>
        <w:rPr>
          <w:rFonts w:cs="宋体" w:hint="eastAsia"/>
          <w:color w:val="0000FF"/>
        </w:rPr>
        <w:t>【答案】</w:t>
      </w:r>
      <w:r>
        <w:rPr>
          <w:color w:val="000000"/>
        </w:rPr>
        <w:t xml:space="preserve"> </w:t>
      </w:r>
      <w:r>
        <w:rPr>
          <w:rFonts w:cs="宋体" w:hint="eastAsia"/>
          <w:color w:val="000000"/>
        </w:rPr>
        <w:t>（</w:t>
      </w:r>
      <w:r>
        <w:rPr>
          <w:color w:val="000000"/>
        </w:rPr>
        <w:t>1</w:t>
      </w:r>
      <w:r>
        <w:rPr>
          <w:rFonts w:cs="宋体" w:hint="eastAsia"/>
          <w:color w:val="000000"/>
        </w:rPr>
        <w:t>）</w:t>
      </w:r>
      <w:r>
        <w:rPr>
          <w:color w:val="000000"/>
        </w:rPr>
        <w:t>hundreds</w:t>
      </w:r>
      <w:r>
        <w:rPr>
          <w:rFonts w:cs="宋体" w:hint="eastAsia"/>
          <w:color w:val="000000"/>
        </w:rPr>
        <w:t>；</w:t>
      </w:r>
      <w:r>
        <w:rPr>
          <w:color w:val="000000"/>
        </w:rPr>
        <w:t>Europe</w:t>
      </w:r>
      <w:r>
        <w:rPr>
          <w:rFonts w:cs="Times New Roman"/>
        </w:rPr>
        <w:br/>
      </w:r>
      <w:r>
        <w:rPr>
          <w:rFonts w:cs="宋体" w:hint="eastAsia"/>
          <w:color w:val="000000"/>
        </w:rPr>
        <w:t>（</w:t>
      </w:r>
      <w:r>
        <w:rPr>
          <w:color w:val="000000"/>
        </w:rPr>
        <w:t>2</w:t>
      </w:r>
      <w:r>
        <w:rPr>
          <w:rFonts w:cs="宋体" w:hint="eastAsia"/>
          <w:color w:val="000000"/>
        </w:rPr>
        <w:t>）</w:t>
      </w:r>
      <w:r>
        <w:rPr>
          <w:color w:val="000000"/>
        </w:rPr>
        <w:t>dead</w:t>
      </w:r>
      <w:r>
        <w:rPr>
          <w:rFonts w:cs="宋体" w:hint="eastAsia"/>
          <w:color w:val="000000"/>
        </w:rPr>
        <w:t>；</w:t>
      </w:r>
      <w:r>
        <w:rPr>
          <w:color w:val="000000"/>
        </w:rPr>
        <w:t>before</w:t>
      </w:r>
      <w:r>
        <w:rPr>
          <w:rFonts w:cs="Times New Roman"/>
        </w:rPr>
        <w:br/>
      </w:r>
      <w:r>
        <w:rPr>
          <w:rFonts w:cs="宋体" w:hint="eastAsia"/>
          <w:color w:val="000000"/>
        </w:rPr>
        <w:t>（</w:t>
      </w:r>
      <w:r>
        <w:rPr>
          <w:color w:val="000000"/>
        </w:rPr>
        <w:t>3</w:t>
      </w:r>
      <w:r>
        <w:rPr>
          <w:rFonts w:cs="宋体" w:hint="eastAsia"/>
          <w:color w:val="000000"/>
        </w:rPr>
        <w:t>）</w:t>
      </w:r>
      <w:r>
        <w:rPr>
          <w:color w:val="000000"/>
        </w:rPr>
        <w:t>Black</w:t>
      </w:r>
      <w:r>
        <w:rPr>
          <w:rFonts w:cs="宋体" w:hint="eastAsia"/>
          <w:color w:val="000000"/>
        </w:rPr>
        <w:t>；</w:t>
      </w:r>
      <w:r>
        <w:rPr>
          <w:color w:val="000000"/>
        </w:rPr>
        <w:t>orange</w:t>
      </w:r>
      <w:r>
        <w:rPr>
          <w:rFonts w:cs="Times New Roman"/>
        </w:rPr>
        <w:br/>
      </w:r>
      <w:r>
        <w:rPr>
          <w:rFonts w:cs="宋体" w:hint="eastAsia"/>
          <w:color w:val="000000"/>
        </w:rPr>
        <w:t>（</w:t>
      </w:r>
      <w:r>
        <w:rPr>
          <w:color w:val="000000"/>
        </w:rPr>
        <w:t>4</w:t>
      </w:r>
      <w:r>
        <w:rPr>
          <w:rFonts w:cs="宋体" w:hint="eastAsia"/>
          <w:color w:val="000000"/>
        </w:rPr>
        <w:t>）</w:t>
      </w:r>
      <w:r>
        <w:rPr>
          <w:color w:val="000000"/>
        </w:rPr>
        <w:t>children</w:t>
      </w:r>
      <w:r>
        <w:rPr>
          <w:rFonts w:cs="宋体" w:hint="eastAsia"/>
          <w:color w:val="000000"/>
        </w:rPr>
        <w:t>；</w:t>
      </w:r>
      <w:r>
        <w:rPr>
          <w:color w:val="000000"/>
        </w:rPr>
        <w:t>enjoy</w:t>
      </w:r>
      <w:r>
        <w:rPr>
          <w:rFonts w:cs="Times New Roman"/>
        </w:rPr>
        <w:br/>
      </w:r>
      <w:r>
        <w:rPr>
          <w:rFonts w:cs="宋体" w:hint="eastAsia"/>
          <w:color w:val="000000"/>
        </w:rPr>
        <w:t>（</w:t>
      </w:r>
      <w:r>
        <w:rPr>
          <w:color w:val="000000"/>
        </w:rPr>
        <w:t>5</w:t>
      </w:r>
      <w:r>
        <w:rPr>
          <w:rFonts w:cs="宋体" w:hint="eastAsia"/>
          <w:color w:val="000000"/>
        </w:rPr>
        <w:t>）</w:t>
      </w:r>
      <w:r>
        <w:rPr>
          <w:color w:val="000000"/>
        </w:rPr>
        <w:t>candy</w:t>
      </w:r>
      <w:r>
        <w:rPr>
          <w:rFonts w:cs="宋体" w:hint="eastAsia"/>
          <w:color w:val="000000"/>
        </w:rPr>
        <w:t>；</w:t>
      </w:r>
      <w:r>
        <w:rPr>
          <w:color w:val="000000"/>
        </w:rPr>
        <w:t xml:space="preserve">receiving   </w:t>
      </w:r>
    </w:p>
    <w:p w:rsidR="00D853C0">
      <w:pPr>
        <w:spacing w:after="0"/>
        <w:rPr>
          <w:rFonts w:cs="Times New Roman"/>
        </w:rPr>
      </w:pPr>
      <w:r>
        <w:rPr>
          <w:rFonts w:cs="宋体" w:hint="eastAsia"/>
          <w:color w:val="0000FF"/>
        </w:rPr>
        <w:t>【考点】</w:t>
      </w:r>
      <w:r>
        <w:rPr>
          <w:rFonts w:cs="宋体" w:hint="eastAsia"/>
          <w:color w:val="000000"/>
        </w:rPr>
        <w:t>任务型阅读</w:t>
      </w:r>
      <w:r>
        <w:rPr>
          <w:color w:val="000000"/>
        </w:rPr>
        <w:t xml:space="preserve">    </w:t>
      </w:r>
    </w:p>
    <w:p w:rsidR="00D853C0">
      <w:pPr>
        <w:spacing w:after="0"/>
        <w:rPr>
          <w:rFonts w:cs="Times New Roman"/>
        </w:rPr>
      </w:pPr>
      <w:r>
        <w:rPr>
          <w:rFonts w:cs="宋体" w:hint="eastAsia"/>
          <w:color w:val="0000FF"/>
        </w:rPr>
        <w:t>【解析】</w:t>
      </w:r>
      <w:r>
        <w:rPr>
          <w:rFonts w:cs="宋体" w:hint="eastAsia"/>
          <w:color w:val="000000"/>
        </w:rPr>
        <w:t>【分析】文章大意：文章介绍了万圣节的由来。</w:t>
      </w:r>
      <w:r>
        <w:rPr>
          <w:rFonts w:cs="Times New Roman"/>
        </w:rPr>
        <w:br/>
      </w:r>
      <w:r>
        <w:rPr>
          <w:color w:val="000000"/>
        </w:rPr>
        <w:t xml:space="preserve"> </w:t>
      </w:r>
      <w:r>
        <w:rPr>
          <w:rFonts w:cs="宋体" w:hint="eastAsia"/>
          <w:color w:val="000000"/>
        </w:rPr>
        <w:t>（</w:t>
      </w:r>
      <w:r>
        <w:rPr>
          <w:color w:val="000000"/>
        </w:rPr>
        <w:t>1</w:t>
      </w:r>
      <w:r>
        <w:rPr>
          <w:rFonts w:cs="宋体" w:hint="eastAsia"/>
          <w:color w:val="000000"/>
        </w:rPr>
        <w:t>）细节理解题。根据第一段中的</w:t>
      </w:r>
      <w:r>
        <w:rPr>
          <w:color w:val="000000"/>
        </w:rPr>
        <w:t>It started several centuries ago in Europe</w:t>
      </w:r>
      <w:r>
        <w:rPr>
          <w:rFonts w:cs="宋体" w:hint="eastAsia"/>
          <w:color w:val="000000"/>
        </w:rPr>
        <w:t>它起源于几个世纪前的欧洲，可知其开始与几百年以前的欧洲，固定搭配</w:t>
      </w:r>
      <w:r>
        <w:rPr>
          <w:color w:val="000000"/>
        </w:rPr>
        <w:t>hundreds of</w:t>
      </w:r>
      <w:r>
        <w:rPr>
          <w:rFonts w:cs="宋体" w:hint="eastAsia"/>
          <w:color w:val="000000"/>
        </w:rPr>
        <w:t>数以百计的，故填</w:t>
      </w:r>
      <w:r>
        <w:rPr>
          <w:color w:val="000000"/>
        </w:rPr>
        <w:t>hundreds</w:t>
      </w:r>
      <w:r>
        <w:rPr>
          <w:rFonts w:cs="宋体" w:hint="eastAsia"/>
          <w:color w:val="000000"/>
        </w:rPr>
        <w:t>；</w:t>
      </w:r>
      <w:r>
        <w:rPr>
          <w:color w:val="000000"/>
        </w:rPr>
        <w:t>Europe</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2</w:t>
      </w:r>
      <w:r>
        <w:rPr>
          <w:rFonts w:cs="宋体" w:hint="eastAsia"/>
          <w:color w:val="000000"/>
        </w:rPr>
        <w:t>）细节理解题，根据第一段中的</w:t>
      </w:r>
      <w:r>
        <w:rPr>
          <w:color w:val="000000"/>
        </w:rPr>
        <w:t xml:space="preserve">People believed that all the spirits of dead people were active on the night of October 31st. </w:t>
      </w:r>
      <w:r>
        <w:rPr>
          <w:rFonts w:cs="宋体" w:hint="eastAsia"/>
          <w:color w:val="000000"/>
        </w:rPr>
        <w:t>人们相信所有死者的灵魂在</w:t>
      </w:r>
      <w:r>
        <w:rPr>
          <w:color w:val="000000"/>
        </w:rPr>
        <w:t>10</w:t>
      </w:r>
      <w:r>
        <w:rPr>
          <w:rFonts w:cs="宋体" w:hint="eastAsia"/>
          <w:color w:val="000000"/>
        </w:rPr>
        <w:t>月</w:t>
      </w:r>
      <w:r>
        <w:rPr>
          <w:color w:val="000000"/>
        </w:rPr>
        <w:t>31</w:t>
      </w:r>
      <w:r>
        <w:rPr>
          <w:rFonts w:cs="宋体" w:hint="eastAsia"/>
          <w:color w:val="000000"/>
        </w:rPr>
        <w:t>日晚上都是活跃的。第一个空应填</w:t>
      </w:r>
      <w:r>
        <w:rPr>
          <w:color w:val="000000"/>
        </w:rPr>
        <w:t>dead</w:t>
      </w:r>
      <w:r>
        <w:rPr>
          <w:rFonts w:cs="宋体" w:hint="eastAsia"/>
          <w:color w:val="000000"/>
        </w:rPr>
        <w:t>。又有前面的</w:t>
      </w:r>
      <w:r>
        <w:rPr>
          <w:color w:val="000000"/>
        </w:rPr>
        <w:t>At that time November 1st was called "All Saints' Day"</w:t>
      </w:r>
      <w:r>
        <w:rPr>
          <w:rFonts w:cs="宋体" w:hint="eastAsia"/>
          <w:color w:val="000000"/>
        </w:rPr>
        <w:t>在当时</w:t>
      </w:r>
      <w:r>
        <w:rPr>
          <w:color w:val="000000"/>
        </w:rPr>
        <w:t>11</w:t>
      </w:r>
      <w:r>
        <w:rPr>
          <w:rFonts w:cs="宋体" w:hint="eastAsia"/>
          <w:color w:val="000000"/>
        </w:rPr>
        <w:t>月</w:t>
      </w:r>
      <w:r>
        <w:rPr>
          <w:color w:val="000000"/>
        </w:rPr>
        <w:t>1</w:t>
      </w:r>
      <w:r>
        <w:rPr>
          <w:rFonts w:cs="宋体" w:hint="eastAsia"/>
          <w:color w:val="000000"/>
        </w:rPr>
        <w:t>日被称为万圣日可知是在其前的夜晚人们活动，应为</w:t>
      </w:r>
      <w:r>
        <w:rPr>
          <w:color w:val="000000"/>
        </w:rPr>
        <w:t>before</w:t>
      </w:r>
      <w:r>
        <w:rPr>
          <w:rFonts w:cs="宋体" w:hint="eastAsia"/>
          <w:color w:val="000000"/>
        </w:rPr>
        <w:t>，故填</w:t>
      </w:r>
      <w:r>
        <w:rPr>
          <w:color w:val="000000"/>
        </w:rPr>
        <w:t>dead</w:t>
      </w:r>
      <w:r>
        <w:rPr>
          <w:rFonts w:cs="宋体" w:hint="eastAsia"/>
          <w:color w:val="000000"/>
        </w:rPr>
        <w:t>；</w:t>
      </w:r>
      <w:r>
        <w:rPr>
          <w:color w:val="000000"/>
        </w:rPr>
        <w:t>before</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3</w:t>
      </w:r>
      <w:r>
        <w:rPr>
          <w:rFonts w:cs="宋体" w:hint="eastAsia"/>
          <w:color w:val="000000"/>
        </w:rPr>
        <w:t>）细节理解题，根据第二段中的</w:t>
      </w:r>
      <w:r>
        <w:rPr>
          <w:color w:val="000000"/>
        </w:rPr>
        <w:t>Black is one of the traditional Halloween colors</w:t>
      </w:r>
      <w:r>
        <w:rPr>
          <w:rFonts w:cs="宋体" w:hint="eastAsia"/>
          <w:color w:val="000000"/>
        </w:rPr>
        <w:t>黑色是传统的万圣节颜色之一，</w:t>
      </w:r>
      <w:r>
        <w:rPr>
          <w:color w:val="000000"/>
        </w:rPr>
        <w:t xml:space="preserve"> so orange has become the other traditional Halloween color</w:t>
      </w:r>
      <w:r>
        <w:rPr>
          <w:rFonts w:cs="宋体" w:hint="eastAsia"/>
          <w:color w:val="000000"/>
        </w:rPr>
        <w:t>所以橙色已经成为</w:t>
      </w:r>
      <w:r>
        <w:rPr>
          <w:color w:val="000000"/>
        </w:rPr>
        <w:t xml:space="preserve"> </w:t>
      </w:r>
      <w:r>
        <w:rPr>
          <w:rFonts w:cs="宋体" w:hint="eastAsia"/>
          <w:color w:val="000000"/>
        </w:rPr>
        <w:t>万圣节的另一个传统颜色，可知是黑色与橙色是万圣节的传统颜色，故填</w:t>
      </w:r>
      <w:r>
        <w:rPr>
          <w:color w:val="000000"/>
        </w:rPr>
        <w:t>Black</w:t>
      </w:r>
      <w:r>
        <w:rPr>
          <w:rFonts w:cs="宋体" w:hint="eastAsia"/>
          <w:color w:val="000000"/>
        </w:rPr>
        <w:t>；</w:t>
      </w:r>
      <w:r>
        <w:rPr>
          <w:color w:val="000000"/>
        </w:rPr>
        <w:t>orange</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4</w:t>
      </w:r>
      <w:r>
        <w:rPr>
          <w:rFonts w:cs="宋体" w:hint="eastAsia"/>
          <w:color w:val="000000"/>
        </w:rPr>
        <w:t>）细节理解题，根据第三段中的</w:t>
      </w:r>
      <w:r>
        <w:rPr>
          <w:color w:val="000000"/>
        </w:rPr>
        <w:t>Halloween is great fun for children</w:t>
      </w:r>
      <w:r>
        <w:rPr>
          <w:rFonts w:cs="宋体" w:hint="eastAsia"/>
          <w:color w:val="000000"/>
        </w:rPr>
        <w:t>万圣节对孩子们来说很有趣。可知在万圣节玩的最快乐的是孩子们，故填</w:t>
      </w:r>
      <w:r>
        <w:rPr>
          <w:color w:val="000000"/>
        </w:rPr>
        <w:t>children</w:t>
      </w:r>
      <w:r>
        <w:rPr>
          <w:rFonts w:cs="宋体" w:hint="eastAsia"/>
          <w:color w:val="000000"/>
        </w:rPr>
        <w:t>；</w:t>
      </w:r>
      <w:r>
        <w:rPr>
          <w:color w:val="000000"/>
        </w:rPr>
        <w:t>enjoy</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5</w:t>
      </w:r>
      <w:r>
        <w:rPr>
          <w:rFonts w:cs="宋体" w:hint="eastAsia"/>
          <w:color w:val="000000"/>
        </w:rPr>
        <w:t>）细节理解题，根据第三段中的</w:t>
      </w:r>
      <w:r>
        <w:rPr>
          <w:color w:val="000000"/>
        </w:rPr>
        <w:t>People almost always choose to give them candy as a treat, instead of choosing to receive a trick from the children</w:t>
      </w:r>
      <w:r>
        <w:rPr>
          <w:rFonts w:cs="宋体" w:hint="eastAsia"/>
          <w:color w:val="000000"/>
        </w:rPr>
        <w:t>人们几乎总是选择给他们糖果作为一种对待，而不是选择从孩子们那里得到一个恶作剧，</w:t>
      </w:r>
      <w:r>
        <w:rPr>
          <w:rFonts w:cs="Times New Roman"/>
          <w:color w:val="000000"/>
        </w:rPr>
        <w:t> </w:t>
      </w:r>
      <w:r>
        <w:rPr>
          <w:rFonts w:cs="宋体" w:hint="eastAsia"/>
          <w:color w:val="000000"/>
        </w:rPr>
        <w:t>可知人是给孩子糖果而不是接受恶作剧，故填</w:t>
      </w:r>
      <w:r>
        <w:rPr>
          <w:color w:val="000000"/>
        </w:rPr>
        <w:t>candy</w:t>
      </w:r>
      <w:r>
        <w:rPr>
          <w:rFonts w:cs="宋体" w:hint="eastAsia"/>
          <w:color w:val="000000"/>
        </w:rPr>
        <w:t>；</w:t>
      </w:r>
      <w:r>
        <w:rPr>
          <w:color w:val="000000"/>
        </w:rPr>
        <w:t>receiving</w:t>
      </w:r>
      <w:r>
        <w:rPr>
          <w:rFonts w:cs="宋体" w:hint="eastAsia"/>
          <w:color w:val="000000"/>
        </w:rPr>
        <w:t>。</w:t>
      </w:r>
      <w:r>
        <w:rPr>
          <w:rFonts w:cs="Times New Roman"/>
        </w:rPr>
        <w:br/>
      </w:r>
      <w:r>
        <w:rPr>
          <w:color w:val="000000"/>
        </w:rPr>
        <w:t xml:space="preserve"> </w:t>
      </w:r>
      <w:r>
        <w:rPr>
          <w:rFonts w:cs="宋体" w:hint="eastAsia"/>
          <w:color w:val="000000"/>
        </w:rPr>
        <w:t>【点评】考查任务型阅读，阅读填空不仅考查学生们的阅读能力更考查他们的</w:t>
      </w:r>
      <w:r>
        <w:rPr>
          <w:color w:val="000000"/>
        </w:rPr>
        <w:t>“</w:t>
      </w:r>
      <w:r>
        <w:rPr>
          <w:rFonts w:cs="宋体" w:hint="eastAsia"/>
          <w:color w:val="000000"/>
        </w:rPr>
        <w:t>写</w:t>
      </w:r>
      <w:r>
        <w:rPr>
          <w:color w:val="000000"/>
        </w:rPr>
        <w:t>”</w:t>
      </w:r>
      <w:r>
        <w:rPr>
          <w:rFonts w:cs="宋体" w:hint="eastAsia"/>
          <w:color w:val="000000"/>
        </w:rPr>
        <w:t>的能力，依据所给题干分析要完成的是什么句子成分，需用什么样的表达方式，不可简单草率地将文中信息直接挪用。</w:t>
      </w:r>
    </w:p>
    <w:p w:rsidR="00D853C0">
      <w:r>
        <w:rPr>
          <w:rFonts w:cs="宋体" w:hint="eastAsia"/>
        </w:rPr>
        <w:t>六、补全对话。</w:t>
      </w:r>
      <w:r>
        <w:t xml:space="preserve">&lt;b &gt;&lt;/b&gt;  </w:t>
      </w:r>
    </w:p>
    <w:p w:rsidR="00D853C0">
      <w:pPr>
        <w:spacing w:after="0"/>
        <w:rPr>
          <w:rFonts w:cs="Times New Roman"/>
        </w:rPr>
      </w:pPr>
      <w:r>
        <w:rPr>
          <w:color w:val="000000"/>
        </w:rPr>
        <w:t>11.</w:t>
      </w:r>
      <w:r>
        <w:rPr>
          <w:rFonts w:cs="宋体" w:hint="eastAsia"/>
          <w:color w:val="0000FF"/>
        </w:rPr>
        <w:t>【答案】</w:t>
      </w:r>
      <w:r>
        <w:rPr>
          <w:color w:val="000000"/>
        </w:rPr>
        <w:t xml:space="preserve"> F</w:t>
      </w:r>
      <w:r>
        <w:rPr>
          <w:rFonts w:cs="宋体" w:hint="eastAsia"/>
          <w:color w:val="000000"/>
        </w:rPr>
        <w:t>；</w:t>
      </w:r>
      <w:r>
        <w:rPr>
          <w:color w:val="000000"/>
        </w:rPr>
        <w:t>B</w:t>
      </w:r>
      <w:r>
        <w:rPr>
          <w:rFonts w:cs="宋体" w:hint="eastAsia"/>
          <w:color w:val="000000"/>
        </w:rPr>
        <w:t>；</w:t>
      </w:r>
      <w:r>
        <w:rPr>
          <w:color w:val="000000"/>
        </w:rPr>
        <w:t>D</w:t>
      </w:r>
      <w:r>
        <w:rPr>
          <w:rFonts w:cs="宋体" w:hint="eastAsia"/>
          <w:color w:val="000000"/>
        </w:rPr>
        <w:t>；</w:t>
      </w:r>
      <w:r>
        <w:rPr>
          <w:color w:val="000000"/>
        </w:rPr>
        <w:t>C</w:t>
      </w:r>
      <w:r>
        <w:rPr>
          <w:rFonts w:cs="宋体" w:hint="eastAsia"/>
          <w:color w:val="000000"/>
        </w:rPr>
        <w:t>；</w:t>
      </w:r>
      <w:r>
        <w:rPr>
          <w:color w:val="000000"/>
        </w:rPr>
        <w:t xml:space="preserve">G   </w:t>
      </w:r>
    </w:p>
    <w:p w:rsidR="00D853C0">
      <w:pPr>
        <w:spacing w:after="0"/>
        <w:rPr>
          <w:rFonts w:cs="Times New Roman"/>
        </w:rPr>
      </w:pPr>
      <w:r>
        <w:rPr>
          <w:rFonts w:cs="宋体" w:hint="eastAsia"/>
          <w:color w:val="0000FF"/>
        </w:rPr>
        <w:t>【考点】</w:t>
      </w:r>
      <w:r>
        <w:rPr>
          <w:rFonts w:cs="宋体" w:hint="eastAsia"/>
          <w:color w:val="000000"/>
        </w:rPr>
        <w:t>补全对话，七选五题型</w:t>
      </w:r>
      <w:r>
        <w:rPr>
          <w:color w:val="000000"/>
        </w:rPr>
        <w:t xml:space="preserve">    </w:t>
      </w:r>
    </w:p>
    <w:p w:rsidR="00D853C0">
      <w:pPr>
        <w:spacing w:after="0"/>
        <w:rPr>
          <w:rFonts w:cs="Times New Roman"/>
        </w:rPr>
      </w:pPr>
      <w:r>
        <w:rPr>
          <w:rFonts w:cs="宋体" w:hint="eastAsia"/>
          <w:color w:val="0000FF"/>
        </w:rPr>
        <w:t>【解析】</w:t>
      </w:r>
      <w:r>
        <w:rPr>
          <w:rFonts w:cs="宋体" w:hint="eastAsia"/>
          <w:color w:val="000000"/>
        </w:rPr>
        <w:t>【分析】大意：这是一个询问电影院位置和如何去、需要多少时间的对话。</w:t>
      </w:r>
      <w:r>
        <w:rPr>
          <w:rFonts w:cs="Times New Roman"/>
        </w:rPr>
        <w:br/>
      </w:r>
      <w:r>
        <w:rPr>
          <w:color w:val="000000"/>
        </w:rPr>
        <w:t xml:space="preserve"> A. Where is the cinema, please?   </w:t>
      </w:r>
      <w:r>
        <w:rPr>
          <w:rFonts w:cs="宋体" w:hint="eastAsia"/>
          <w:color w:val="000000"/>
        </w:rPr>
        <w:t>请问电影院在哪？</w:t>
      </w:r>
      <w:r>
        <w:rPr>
          <w:rFonts w:cs="Times New Roman"/>
        </w:rPr>
        <w:br/>
      </w:r>
      <w:r>
        <w:rPr>
          <w:color w:val="000000"/>
        </w:rPr>
        <w:t xml:space="preserve"> B. Can I take a bus there?   </w:t>
      </w:r>
      <w:r>
        <w:rPr>
          <w:rFonts w:cs="宋体" w:hint="eastAsia"/>
          <w:color w:val="000000"/>
        </w:rPr>
        <w:t>我坐公交车能到那里吗？</w:t>
      </w:r>
      <w:r>
        <w:rPr>
          <w:rFonts w:cs="Times New Roman"/>
        </w:rPr>
        <w:br/>
      </w:r>
      <w:r>
        <w:rPr>
          <w:color w:val="000000"/>
        </w:rPr>
        <w:t xml:space="preserve"> C. How long will it take me to walk there?   </w:t>
      </w:r>
      <w:r>
        <w:rPr>
          <w:rFonts w:cs="宋体" w:hint="eastAsia"/>
          <w:color w:val="000000"/>
        </w:rPr>
        <w:t>步行去要多长时间？</w:t>
      </w:r>
      <w:r>
        <w:rPr>
          <w:rFonts w:cs="Times New Roman"/>
        </w:rPr>
        <w:br/>
      </w:r>
      <w:r>
        <w:rPr>
          <w:color w:val="000000"/>
        </w:rPr>
        <w:t xml:space="preserve"> D. How far is it from here?  </w:t>
      </w:r>
      <w:r>
        <w:rPr>
          <w:rFonts w:cs="宋体" w:hint="eastAsia"/>
          <w:color w:val="000000"/>
        </w:rPr>
        <w:t>从这到那里有多远？</w:t>
      </w:r>
      <w:r>
        <w:rPr>
          <w:rFonts w:cs="Times New Roman"/>
        </w:rPr>
        <w:br/>
      </w:r>
      <w:r>
        <w:rPr>
          <w:color w:val="000000"/>
        </w:rPr>
        <w:t xml:space="preserve"> E. That's right.  </w:t>
      </w:r>
      <w:r>
        <w:rPr>
          <w:rFonts w:cs="宋体" w:hint="eastAsia"/>
          <w:color w:val="000000"/>
        </w:rPr>
        <w:t>没错。</w:t>
      </w:r>
      <w:r>
        <w:rPr>
          <w:rFonts w:cs="Times New Roman"/>
        </w:rPr>
        <w:br/>
      </w:r>
      <w:r>
        <w:rPr>
          <w:color w:val="000000"/>
        </w:rPr>
        <w:t xml:space="preserve"> F. Could you tell me the way to the cinema?    </w:t>
      </w:r>
      <w:r>
        <w:rPr>
          <w:rFonts w:cs="宋体" w:hint="eastAsia"/>
          <w:color w:val="000000"/>
        </w:rPr>
        <w:t>你能告诉我去电影院的路吗？</w:t>
      </w:r>
      <w:r>
        <w:rPr>
          <w:rFonts w:cs="Times New Roman"/>
        </w:rPr>
        <w:br/>
      </w:r>
      <w:r>
        <w:rPr>
          <w:color w:val="000000"/>
        </w:rPr>
        <w:t xml:space="preserve"> G. It's my pleasure.    </w:t>
      </w:r>
      <w:r>
        <w:rPr>
          <w:rFonts w:cs="宋体" w:hint="eastAsia"/>
          <w:color w:val="000000"/>
        </w:rPr>
        <w:t>乐意效劳。</w:t>
      </w:r>
      <w:r>
        <w:rPr>
          <w:rFonts w:cs="Times New Roman"/>
        </w:rPr>
        <w:br/>
      </w:r>
      <w:r>
        <w:rPr>
          <w:color w:val="000000"/>
        </w:rPr>
        <w:t xml:space="preserve"> </w:t>
      </w:r>
      <w:r>
        <w:rPr>
          <w:rFonts w:cs="宋体" w:hint="eastAsia"/>
          <w:color w:val="000000"/>
        </w:rPr>
        <w:t>（</w:t>
      </w:r>
      <w:r>
        <w:rPr>
          <w:color w:val="000000"/>
        </w:rPr>
        <w:t>1</w:t>
      </w:r>
      <w:r>
        <w:rPr>
          <w:rFonts w:cs="宋体" w:hint="eastAsia"/>
          <w:color w:val="000000"/>
        </w:rPr>
        <w:t>）根据下文中的</w:t>
      </w:r>
      <w:r>
        <w:rPr>
          <w:color w:val="000000"/>
        </w:rPr>
        <w:t xml:space="preserve"> Go along this street until you reach the second traffic lights. Then turn left.</w:t>
      </w:r>
      <w:r>
        <w:rPr>
          <w:rFonts w:cs="宋体" w:hint="eastAsia"/>
          <w:color w:val="000000"/>
        </w:rPr>
        <w:t>沿着这条街一直走到第二个红绿灯。然后向左拐。可知是在问路，应使用较为客气的语气，</w:t>
      </w:r>
      <w:r>
        <w:rPr>
          <w:color w:val="000000"/>
        </w:rPr>
        <w:t xml:space="preserve">F. Could you tell me the way to the cinema?    </w:t>
      </w:r>
      <w:r>
        <w:rPr>
          <w:rFonts w:cs="宋体" w:hint="eastAsia"/>
          <w:color w:val="000000"/>
        </w:rPr>
        <w:t>你能告诉我去电影院的路吗？故选</w:t>
      </w:r>
      <w:r>
        <w:rPr>
          <w:color w:val="000000"/>
        </w:rPr>
        <w:t>F</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2</w:t>
      </w:r>
      <w:r>
        <w:rPr>
          <w:rFonts w:cs="宋体" w:hint="eastAsia"/>
          <w:color w:val="000000"/>
        </w:rPr>
        <w:t>）根据下文中的</w:t>
      </w:r>
      <w:r>
        <w:rPr>
          <w:color w:val="000000"/>
        </w:rPr>
        <w:t>There is no bus to go there</w:t>
      </w:r>
      <w:r>
        <w:rPr>
          <w:rFonts w:cs="宋体" w:hint="eastAsia"/>
          <w:color w:val="000000"/>
        </w:rPr>
        <w:t>没有到那里的公交车，可知应为问能做公交车吗，</w:t>
      </w:r>
      <w:r>
        <w:rPr>
          <w:color w:val="000000"/>
        </w:rPr>
        <w:t>B. Can I take a bus there?   </w:t>
      </w:r>
      <w:r>
        <w:rPr>
          <w:rFonts w:cs="宋体" w:hint="eastAsia"/>
          <w:color w:val="000000"/>
        </w:rPr>
        <w:t>我坐公交车能到那里吗，故选</w:t>
      </w:r>
      <w:r>
        <w:rPr>
          <w:color w:val="000000"/>
        </w:rPr>
        <w:t>B</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3</w:t>
      </w:r>
      <w:r>
        <w:rPr>
          <w:rFonts w:cs="宋体" w:hint="eastAsia"/>
          <w:color w:val="000000"/>
        </w:rPr>
        <w:t>）根据下文中的</w:t>
      </w:r>
      <w:r>
        <w:rPr>
          <w:color w:val="000000"/>
        </w:rPr>
        <w:t>About two kilometers</w:t>
      </w:r>
      <w:r>
        <w:rPr>
          <w:rFonts w:cs="宋体" w:hint="eastAsia"/>
          <w:color w:val="000000"/>
        </w:rPr>
        <w:t>大约两千米，可知应该问的是距离，</w:t>
      </w:r>
      <w:r>
        <w:rPr>
          <w:color w:val="000000"/>
        </w:rPr>
        <w:t xml:space="preserve">D. How far is it from here?  </w:t>
      </w:r>
      <w:r>
        <w:rPr>
          <w:rFonts w:cs="宋体" w:hint="eastAsia"/>
          <w:color w:val="000000"/>
        </w:rPr>
        <w:t>从这到那里有多远？故选</w:t>
      </w:r>
      <w:r>
        <w:rPr>
          <w:color w:val="000000"/>
        </w:rPr>
        <w:t>D</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4</w:t>
      </w:r>
      <w:r>
        <w:rPr>
          <w:rFonts w:cs="宋体" w:hint="eastAsia"/>
          <w:color w:val="000000"/>
        </w:rPr>
        <w:t>）根据下文中的</w:t>
      </w:r>
      <w:r>
        <w:rPr>
          <w:color w:val="000000"/>
        </w:rPr>
        <w:t>About fifteen minutes' walk</w:t>
      </w:r>
      <w:r>
        <w:rPr>
          <w:rFonts w:cs="宋体" w:hint="eastAsia"/>
          <w:color w:val="000000"/>
        </w:rPr>
        <w:t>大约步行十五分钟，可知应为问需要的时间，</w:t>
      </w:r>
      <w:r>
        <w:rPr>
          <w:color w:val="000000"/>
        </w:rPr>
        <w:t>C. How long will it take me to walk there?   </w:t>
      </w:r>
      <w:r>
        <w:rPr>
          <w:rFonts w:cs="宋体" w:hint="eastAsia"/>
          <w:color w:val="000000"/>
        </w:rPr>
        <w:t>步行去要多长时间？故选</w:t>
      </w:r>
      <w:r>
        <w:rPr>
          <w:color w:val="000000"/>
        </w:rPr>
        <w:t>C</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5</w:t>
      </w:r>
      <w:r>
        <w:rPr>
          <w:rFonts w:cs="宋体" w:hint="eastAsia"/>
          <w:color w:val="000000"/>
        </w:rPr>
        <w:t>）根据上文中的</w:t>
      </w:r>
      <w:r>
        <w:rPr>
          <w:color w:val="000000"/>
        </w:rPr>
        <w:t>Thank you for your help</w:t>
      </w:r>
      <w:r>
        <w:rPr>
          <w:rFonts w:cs="宋体" w:hint="eastAsia"/>
          <w:color w:val="000000"/>
        </w:rPr>
        <w:t>感谢你的帮助，可知应为表示不用客气的语句，</w:t>
      </w:r>
      <w:r>
        <w:rPr>
          <w:color w:val="000000"/>
        </w:rPr>
        <w:t xml:space="preserve">G. It's my pleasure.    </w:t>
      </w:r>
      <w:r>
        <w:rPr>
          <w:rFonts w:cs="宋体" w:hint="eastAsia"/>
          <w:color w:val="000000"/>
        </w:rPr>
        <w:t>乐意效劳。故选</w:t>
      </w:r>
      <w:r>
        <w:rPr>
          <w:color w:val="000000"/>
        </w:rPr>
        <w:t>G</w:t>
      </w:r>
      <w:r>
        <w:rPr>
          <w:rFonts w:cs="宋体" w:hint="eastAsia"/>
          <w:color w:val="000000"/>
        </w:rPr>
        <w:t>。</w:t>
      </w:r>
      <w:r>
        <w:rPr>
          <w:rFonts w:cs="Times New Roman"/>
        </w:rPr>
        <w:br/>
      </w:r>
      <w:r>
        <w:rPr>
          <w:color w:val="000000"/>
        </w:rPr>
        <w:t xml:space="preserve"> </w:t>
      </w:r>
      <w:r>
        <w:rPr>
          <w:rFonts w:cs="宋体" w:hint="eastAsia"/>
          <w:color w:val="000000"/>
        </w:rPr>
        <w:t>【点评】考查七选五，答案选项较少，并且给出的都是句子，因此，我们可以通过句子意来判断该句在文章中的位置。另外，通过阅读选项，有可能找出跟其他选项表达完全不同意思的句子，这样的话我们就可以直接将该选项排除。</w:t>
      </w:r>
    </w:p>
    <w:p w:rsidR="00D853C0">
      <w:pPr>
        <w:spacing w:after="0"/>
        <w:rPr>
          <w:rFonts w:cs="Times New Roman"/>
        </w:rPr>
      </w:pPr>
      <w:r>
        <w:rPr>
          <w:color w:val="000000"/>
        </w:rPr>
        <w:t>12.</w:t>
      </w:r>
      <w:r>
        <w:rPr>
          <w:rFonts w:cs="宋体" w:hint="eastAsia"/>
          <w:color w:val="0000FF"/>
        </w:rPr>
        <w:t>【答案】</w:t>
      </w:r>
      <w:r>
        <w:rPr>
          <w:color w:val="000000"/>
        </w:rPr>
        <w:t xml:space="preserve"> What's wrong with you</w:t>
      </w:r>
      <w:r>
        <w:rPr>
          <w:rFonts w:cs="宋体" w:hint="eastAsia"/>
          <w:color w:val="000000"/>
        </w:rPr>
        <w:t>；</w:t>
      </w:r>
      <w:r>
        <w:rPr>
          <w:color w:val="000000"/>
        </w:rPr>
        <w:t>I'm sorry to hear that</w:t>
      </w:r>
      <w:r>
        <w:rPr>
          <w:rFonts w:cs="宋体" w:hint="eastAsia"/>
          <w:color w:val="000000"/>
        </w:rPr>
        <w:t>；</w:t>
      </w:r>
      <w:r>
        <w:rPr>
          <w:color w:val="000000"/>
        </w:rPr>
        <w:t>How do you learn English</w:t>
      </w:r>
      <w:r>
        <w:rPr>
          <w:rFonts w:cs="宋体" w:hint="eastAsia"/>
          <w:color w:val="000000"/>
        </w:rPr>
        <w:t>；</w:t>
      </w:r>
      <w:r>
        <w:rPr>
          <w:color w:val="000000"/>
        </w:rPr>
        <w:t>Did you take notes in class</w:t>
      </w:r>
      <w:r>
        <w:rPr>
          <w:rFonts w:cs="宋体" w:hint="eastAsia"/>
          <w:color w:val="000000"/>
        </w:rPr>
        <w:t>；</w:t>
      </w:r>
      <w:r>
        <w:rPr>
          <w:color w:val="000000"/>
        </w:rPr>
        <w:t xml:space="preserve">Thank you   </w:t>
      </w:r>
    </w:p>
    <w:p w:rsidR="00D853C0">
      <w:pPr>
        <w:spacing w:after="0"/>
        <w:rPr>
          <w:rFonts w:cs="Times New Roman"/>
        </w:rPr>
      </w:pPr>
      <w:r>
        <w:rPr>
          <w:rFonts w:cs="宋体" w:hint="eastAsia"/>
          <w:color w:val="0000FF"/>
        </w:rPr>
        <w:t>【考点】</w:t>
      </w:r>
      <w:r>
        <w:rPr>
          <w:rFonts w:cs="宋体" w:hint="eastAsia"/>
          <w:color w:val="000000"/>
        </w:rPr>
        <w:t>补全对话</w:t>
      </w:r>
      <w:r>
        <w:rPr>
          <w:color w:val="000000"/>
        </w:rPr>
        <w:t xml:space="preserve">    </w:t>
      </w:r>
    </w:p>
    <w:p w:rsidR="00D853C0">
      <w:pPr>
        <w:spacing w:after="0"/>
        <w:rPr>
          <w:rFonts w:cs="Times New Roman"/>
        </w:rPr>
      </w:pPr>
      <w:r>
        <w:rPr>
          <w:rFonts w:cs="宋体" w:hint="eastAsia"/>
          <w:color w:val="0000FF"/>
        </w:rPr>
        <w:t>【解析】</w:t>
      </w:r>
      <w:r>
        <w:rPr>
          <w:rFonts w:cs="宋体" w:hint="eastAsia"/>
          <w:color w:val="000000"/>
        </w:rPr>
        <w:t>【分析】大意：</w:t>
      </w:r>
      <w:r>
        <w:rPr>
          <w:color w:val="000000"/>
        </w:rPr>
        <w:t>A</w:t>
      </w:r>
      <w:r>
        <w:rPr>
          <w:rFonts w:cs="宋体" w:hint="eastAsia"/>
          <w:color w:val="000000"/>
        </w:rPr>
        <w:t>英语考试不好</w:t>
      </w:r>
      <w:r>
        <w:rPr>
          <w:color w:val="000000"/>
        </w:rPr>
        <w:t>B</w:t>
      </w:r>
      <w:r>
        <w:rPr>
          <w:rFonts w:cs="宋体" w:hint="eastAsia"/>
          <w:color w:val="000000"/>
        </w:rPr>
        <w:t>为其提供英语学习的建议。</w:t>
      </w:r>
      <w:r>
        <w:rPr>
          <w:rFonts w:cs="Times New Roman"/>
        </w:rPr>
        <w:br/>
      </w:r>
      <w:r>
        <w:rPr>
          <w:color w:val="000000"/>
        </w:rPr>
        <w:t xml:space="preserve"> </w:t>
      </w:r>
      <w:r>
        <w:rPr>
          <w:rFonts w:cs="宋体" w:hint="eastAsia"/>
          <w:color w:val="000000"/>
        </w:rPr>
        <w:t>（</w:t>
      </w:r>
      <w:r>
        <w:rPr>
          <w:color w:val="000000"/>
        </w:rPr>
        <w:t>1</w:t>
      </w:r>
      <w:r>
        <w:rPr>
          <w:rFonts w:cs="宋体" w:hint="eastAsia"/>
          <w:color w:val="000000"/>
        </w:rPr>
        <w:t>）根据上文</w:t>
      </w:r>
      <w:r>
        <w:rPr>
          <w:color w:val="000000"/>
        </w:rPr>
        <w:t>You look unhappy</w:t>
      </w:r>
      <w:r>
        <w:rPr>
          <w:rFonts w:cs="宋体" w:hint="eastAsia"/>
          <w:color w:val="000000"/>
        </w:rPr>
        <w:t>你看起来不开心；下文的</w:t>
      </w:r>
      <w:r>
        <w:rPr>
          <w:color w:val="000000"/>
        </w:rPr>
        <w:t xml:space="preserve"> I didn't pass the English exam</w:t>
      </w:r>
      <w:r>
        <w:rPr>
          <w:rFonts w:cs="宋体" w:hint="eastAsia"/>
          <w:color w:val="000000"/>
        </w:rPr>
        <w:t>我英语考试不及格，可知应为问你怎么了？故填</w:t>
      </w:r>
      <w:r>
        <w:rPr>
          <w:color w:val="000000"/>
        </w:rPr>
        <w:t>What's wrong with you</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2</w:t>
      </w:r>
      <w:r>
        <w:rPr>
          <w:rFonts w:cs="宋体" w:hint="eastAsia"/>
          <w:color w:val="000000"/>
        </w:rPr>
        <w:t>）根据上文中的</w:t>
      </w:r>
      <w:r>
        <w:rPr>
          <w:color w:val="000000"/>
        </w:rPr>
        <w:t>I didn't pass the English exam</w:t>
      </w:r>
      <w:r>
        <w:rPr>
          <w:rFonts w:cs="宋体" w:hint="eastAsia"/>
          <w:color w:val="000000"/>
        </w:rPr>
        <w:t>我英语考试不及格，可知应为对对方发生的不好的事情表示同情，故填</w:t>
      </w:r>
      <w:r>
        <w:rPr>
          <w:color w:val="000000"/>
        </w:rPr>
        <w:t xml:space="preserve"> I'm sorry to hear that</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3</w:t>
      </w:r>
      <w:r>
        <w:rPr>
          <w:rFonts w:cs="宋体" w:hint="eastAsia"/>
          <w:color w:val="000000"/>
        </w:rPr>
        <w:t>）根据下文中的</w:t>
      </w:r>
      <w:r>
        <w:rPr>
          <w:color w:val="000000"/>
        </w:rPr>
        <w:t>I learn English by readingbooks in the morning</w:t>
      </w:r>
      <w:r>
        <w:rPr>
          <w:rFonts w:cs="宋体" w:hint="eastAsia"/>
          <w:color w:val="000000"/>
        </w:rPr>
        <w:t>我是通过早晨读英语来学习，可知上文应为问你是如何学习的，故填</w:t>
      </w:r>
      <w:r>
        <w:rPr>
          <w:color w:val="000000"/>
        </w:rPr>
        <w:t>How do you learn English</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4</w:t>
      </w:r>
      <w:r>
        <w:rPr>
          <w:rFonts w:cs="宋体" w:hint="eastAsia"/>
          <w:color w:val="000000"/>
        </w:rPr>
        <w:t>）根据下文中的</w:t>
      </w:r>
      <w:r>
        <w:rPr>
          <w:color w:val="000000"/>
        </w:rPr>
        <w:t>Yes, I always take notes in class</w:t>
      </w:r>
      <w:r>
        <w:rPr>
          <w:rFonts w:cs="宋体" w:hint="eastAsia"/>
          <w:color w:val="000000"/>
        </w:rPr>
        <w:t>是的，我一直在课上记笔记，可知应为问你上课记笔记吗，课上做笔记，</w:t>
      </w:r>
      <w:r>
        <w:rPr>
          <w:color w:val="000000"/>
        </w:rPr>
        <w:t>take notes in class</w:t>
      </w:r>
      <w:r>
        <w:rPr>
          <w:rFonts w:cs="宋体" w:hint="eastAsia"/>
          <w:color w:val="000000"/>
        </w:rPr>
        <w:t>，</w:t>
      </w:r>
      <w:r>
        <w:rPr>
          <w:color w:val="000000"/>
        </w:rPr>
        <w:t>take</w:t>
      </w:r>
      <w:r>
        <w:rPr>
          <w:rFonts w:cs="宋体" w:hint="eastAsia"/>
          <w:color w:val="000000"/>
        </w:rPr>
        <w:t>是实义动词，一般疑问句中需要借助助动词，时态是一般过去时，因此用</w:t>
      </w:r>
      <w:r>
        <w:rPr>
          <w:color w:val="000000"/>
        </w:rPr>
        <w:t>did</w:t>
      </w:r>
      <w:r>
        <w:rPr>
          <w:rFonts w:cs="宋体" w:hint="eastAsia"/>
          <w:color w:val="000000"/>
        </w:rPr>
        <w:t>，故填</w:t>
      </w:r>
      <w:r>
        <w:rPr>
          <w:color w:val="000000"/>
        </w:rPr>
        <w:t>Did you take notes in class</w:t>
      </w:r>
      <w:r>
        <w:rPr>
          <w:rFonts w:cs="宋体" w:hint="eastAsia"/>
          <w:color w:val="000000"/>
        </w:rPr>
        <w:t>？</w:t>
      </w:r>
      <w:r>
        <w:rPr>
          <w:rFonts w:cs="Times New Roman"/>
        </w:rPr>
        <w:br/>
      </w:r>
      <w:r>
        <w:rPr>
          <w:color w:val="000000"/>
        </w:rPr>
        <w:t xml:space="preserve"> </w:t>
      </w:r>
      <w:r>
        <w:rPr>
          <w:rFonts w:cs="宋体" w:hint="eastAsia"/>
          <w:color w:val="000000"/>
        </w:rPr>
        <w:t>（</w:t>
      </w:r>
      <w:r>
        <w:rPr>
          <w:color w:val="000000"/>
        </w:rPr>
        <w:t>5</w:t>
      </w:r>
      <w:r>
        <w:rPr>
          <w:rFonts w:cs="宋体" w:hint="eastAsia"/>
          <w:color w:val="000000"/>
        </w:rPr>
        <w:t>）根据上文的</w:t>
      </w:r>
      <w:r>
        <w:rPr>
          <w:color w:val="000000"/>
        </w:rPr>
        <w:t>Good luck to you</w:t>
      </w:r>
      <w:r>
        <w:rPr>
          <w:rFonts w:cs="宋体" w:hint="eastAsia"/>
          <w:color w:val="000000"/>
        </w:rPr>
        <w:t>，祝你好运，可知应为表示感谢，故填</w:t>
      </w:r>
      <w:r>
        <w:rPr>
          <w:color w:val="000000"/>
        </w:rPr>
        <w:t>Thank you</w:t>
      </w:r>
      <w:r>
        <w:rPr>
          <w:rFonts w:cs="宋体" w:hint="eastAsia"/>
          <w:color w:val="000000"/>
        </w:rPr>
        <w:t>。</w:t>
      </w:r>
      <w:r>
        <w:rPr>
          <w:rFonts w:cs="Times New Roman"/>
        </w:rPr>
        <w:br/>
      </w:r>
      <w:r>
        <w:rPr>
          <w:color w:val="000000"/>
        </w:rPr>
        <w:t xml:space="preserve"> </w:t>
      </w:r>
      <w:r>
        <w:rPr>
          <w:rFonts w:cs="宋体" w:hint="eastAsia"/>
          <w:color w:val="000000"/>
        </w:rPr>
        <w:t>【点评】考查补全对话，是填空题，需要在通读整个对话后，再仔细推敲确定出应填语句。</w:t>
      </w:r>
    </w:p>
    <w:p w:rsidR="00D853C0">
      <w:r>
        <w:rPr>
          <w:rFonts w:cs="宋体" w:hint="eastAsia"/>
        </w:rPr>
        <w:t>七、书面表达</w:t>
      </w:r>
      <w:r>
        <w:t xml:space="preserve">  </w:t>
      </w:r>
    </w:p>
    <w:p w:rsidR="00D853C0">
      <w:pPr>
        <w:spacing w:after="0"/>
        <w:rPr>
          <w:rFonts w:cs="Times New Roman"/>
        </w:rPr>
      </w:pPr>
      <w:r>
        <w:rPr>
          <w:color w:val="000000"/>
        </w:rPr>
        <w:t>13.</w:t>
      </w:r>
      <w:r>
        <w:rPr>
          <w:rFonts w:cs="宋体" w:hint="eastAsia"/>
          <w:color w:val="0000FF"/>
        </w:rPr>
        <w:t>【答案】</w:t>
      </w:r>
      <w:r>
        <w:rPr>
          <w:color w:val="000000"/>
        </w:rPr>
        <w:t xml:space="preserve"> Dear Jane,   </w:t>
      </w:r>
    </w:p>
    <w:p w:rsidR="00D853C0">
      <w:pPr>
        <w:spacing w:after="0"/>
        <w:rPr>
          <w:rFonts w:cs="Times New Roman"/>
        </w:rPr>
      </w:pPr>
      <w:r>
        <w:rPr>
          <w:rFonts w:cs="Times New Roman"/>
          <w:color w:val="000000"/>
        </w:rPr>
        <w:t>   </w:t>
      </w:r>
      <w:r>
        <w:rPr>
          <w:color w:val="000000"/>
        </w:rPr>
        <w:t xml:space="preserve"> I am happy to know that you are beginning to learn Chinese. It's true that Chinese is not easy to learn, but there is no need to feel worried. I will give you some advice.</w:t>
      </w:r>
    </w:p>
    <w:p w:rsidR="00D853C0">
      <w:pPr>
        <w:spacing w:after="0"/>
        <w:rPr>
          <w:rFonts w:cs="Times New Roman"/>
        </w:rPr>
      </w:pPr>
      <w:r>
        <w:rPr>
          <w:rFonts w:cs="Times New Roman"/>
          <w:color w:val="000000"/>
        </w:rPr>
        <w:t>   </w:t>
      </w:r>
      <w:r>
        <w:rPr>
          <w:color w:val="000000"/>
        </w:rPr>
        <w:t xml:space="preserve"> According to some language experts, it's important that you choose a teacher who can speak very good Chinese. He should be able to teach you how to pronounce and write Chinese correctly. That is, you must pay attention to your pronunciation and writing.</w:t>
      </w:r>
    </w:p>
    <w:p w:rsidR="00D853C0">
      <w:pPr>
        <w:spacing w:after="0"/>
        <w:rPr>
          <w:rFonts w:cs="Times New Roman"/>
        </w:rPr>
      </w:pPr>
      <w:r>
        <w:rPr>
          <w:rFonts w:cs="Times New Roman"/>
          <w:color w:val="000000"/>
        </w:rPr>
        <w:t>   </w:t>
      </w:r>
      <w:r>
        <w:rPr>
          <w:color w:val="000000"/>
        </w:rPr>
        <w:t xml:space="preserve"> In my opinion you can make friends with some Chinese students so that you can provide yourself with more chances to speak Chinese. What's more, it's always helpful to see some Chinese films and watch more Chinese TV programmes. Also, listening to Chinese songs will help you to learn Chinese more quickly. Most importantly you should believe in yourself.</w:t>
      </w:r>
    </w:p>
    <w:p w:rsidR="00D853C0">
      <w:pPr>
        <w:spacing w:after="0"/>
        <w:rPr>
          <w:rFonts w:cs="Times New Roman"/>
        </w:rPr>
      </w:pPr>
      <w:r>
        <w:rPr>
          <w:rFonts w:cs="Times New Roman"/>
          <w:color w:val="000000"/>
        </w:rPr>
        <w:t>   </w:t>
      </w:r>
      <w:r>
        <w:rPr>
          <w:color w:val="000000"/>
        </w:rPr>
        <w:t xml:space="preserve"> I Hope you will be getting on well with it.</w:t>
      </w:r>
    </w:p>
    <w:p w:rsidR="00D853C0">
      <w:pPr>
        <w:spacing w:after="0"/>
        <w:rPr>
          <w:rFonts w:cs="Times New Roman"/>
        </w:rPr>
      </w:pPr>
      <w:r>
        <w:rPr>
          <w:color w:val="000000"/>
        </w:rPr>
        <w:t>Yours,</w:t>
      </w:r>
    </w:p>
    <w:p w:rsidR="00D853C0">
      <w:pPr>
        <w:spacing w:after="0"/>
        <w:rPr>
          <w:rFonts w:cs="Times New Roman"/>
        </w:rPr>
      </w:pPr>
      <w:r>
        <w:rPr>
          <w:color w:val="000000"/>
        </w:rPr>
        <w:t>Li Hua</w:t>
      </w:r>
    </w:p>
    <w:p w:rsidR="00D853C0">
      <w:pPr>
        <w:spacing w:after="0"/>
        <w:rPr>
          <w:rFonts w:cs="Times New Roman"/>
        </w:rPr>
      </w:pPr>
      <w:r>
        <w:rPr>
          <w:rFonts w:cs="宋体" w:hint="eastAsia"/>
          <w:color w:val="0000FF"/>
        </w:rPr>
        <w:t>【考点】</w:t>
      </w:r>
      <w:r>
        <w:rPr>
          <w:rFonts w:cs="宋体" w:hint="eastAsia"/>
          <w:color w:val="000000"/>
        </w:rPr>
        <w:t>应用文写作</w:t>
      </w:r>
      <w:r>
        <w:rPr>
          <w:color w:val="000000"/>
        </w:rPr>
        <w:t xml:space="preserve">    </w:t>
      </w:r>
    </w:p>
    <w:p w:rsidR="00D853C0">
      <w:pPr>
        <w:spacing w:after="0"/>
        <w:rPr>
          <w:rFonts w:cs="Times New Roman"/>
        </w:rPr>
      </w:pPr>
      <w:r>
        <w:rPr>
          <w:rFonts w:cs="宋体" w:hint="eastAsia"/>
          <w:color w:val="0000FF"/>
        </w:rPr>
        <w:t>【解析】</w:t>
      </w:r>
      <w:r>
        <w:rPr>
          <w:rFonts w:cs="宋体" w:hint="eastAsia"/>
          <w:color w:val="000000"/>
        </w:rPr>
        <w:t>【分析】这是一篇应用文作文，要求介绍学汉语的经验教训和方法，我们需要用正确的英语将这些内容表达出来。通过分析可知，这篇作文我们应该用一般现在时态，第一人称</w:t>
      </w:r>
      <w:r>
        <w:rPr>
          <w:color w:val="000000"/>
        </w:rPr>
        <w:t>I</w:t>
      </w:r>
      <w:r>
        <w:rPr>
          <w:rFonts w:cs="宋体" w:hint="eastAsia"/>
          <w:color w:val="000000"/>
        </w:rPr>
        <w:t>来叙述。写作时，我们应注意语句之间的连接，可以使用一些简单的连词。也可以用一些我们平时积累的好的句型和短语，使短文的表达具有连贯性。</w:t>
      </w:r>
      <w:r>
        <w:rPr>
          <w:rFonts w:cs="Times New Roman"/>
        </w:rPr>
        <w:br/>
      </w:r>
      <w:r>
        <w:rPr>
          <w:color w:val="000000"/>
        </w:rPr>
        <w:t xml:space="preserve"> </w:t>
      </w:r>
      <w:r>
        <w:rPr>
          <w:rFonts w:cs="宋体" w:hint="eastAsia"/>
          <w:color w:val="000000"/>
        </w:rPr>
        <w:t>【点评】本篇条理清楚，语句简练，结构连贯。全文单词拼写正确，语法运用得当，结合了实际情况，简述了自己的经验和学习方法，符合题目要求，同时文章运用了许多好词好句，如</w:t>
      </w:r>
      <w:r>
        <w:rPr>
          <w:color w:val="000000"/>
        </w:rPr>
        <w:t xml:space="preserve"> It's true that …</w:t>
      </w:r>
      <w:r>
        <w:rPr>
          <w:rFonts w:cs="宋体" w:hint="eastAsia"/>
          <w:color w:val="000000"/>
        </w:rPr>
        <w:t>，</w:t>
      </w:r>
      <w:r>
        <w:rPr>
          <w:color w:val="000000"/>
        </w:rPr>
        <w:t xml:space="preserve"> According to </w:t>
      </w:r>
      <w:r>
        <w:rPr>
          <w:rFonts w:cs="宋体" w:hint="eastAsia"/>
          <w:color w:val="000000"/>
        </w:rPr>
        <w:t>，</w:t>
      </w:r>
      <w:r>
        <w:rPr>
          <w:color w:val="000000"/>
        </w:rPr>
        <w:t xml:space="preserve"> In my opinion </w:t>
      </w:r>
      <w:r>
        <w:rPr>
          <w:rFonts w:cs="宋体" w:hint="eastAsia"/>
          <w:color w:val="000000"/>
        </w:rPr>
        <w:t>，</w:t>
      </w:r>
      <w:r>
        <w:rPr>
          <w:color w:val="000000"/>
        </w:rPr>
        <w:t xml:space="preserve"> it's important that </w:t>
      </w:r>
      <w:r>
        <w:rPr>
          <w:rFonts w:cs="宋体" w:hint="eastAsia"/>
          <w:color w:val="000000"/>
        </w:rPr>
        <w:t>，</w:t>
      </w:r>
      <w:r>
        <w:rPr>
          <w:color w:val="000000"/>
        </w:rPr>
        <w:t xml:space="preserve"> That is </w:t>
      </w:r>
      <w:r>
        <w:rPr>
          <w:rFonts w:cs="宋体" w:hint="eastAsia"/>
          <w:color w:val="000000"/>
        </w:rPr>
        <w:t>，</w:t>
      </w:r>
      <w:r>
        <w:rPr>
          <w:color w:val="000000"/>
        </w:rPr>
        <w:t xml:space="preserve"> What's more </w:t>
      </w:r>
      <w:r>
        <w:rPr>
          <w:rFonts w:cs="宋体" w:hint="eastAsia"/>
          <w:color w:val="000000"/>
        </w:rPr>
        <w:t>等，是文章生动而流畅，也体现了作者驾驭句式的能力。</w:t>
      </w:r>
    </w:p>
    <w:sectPr w:rsidSect="00CF50B5">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3450E"/>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98134B8"/>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6"/>
  </w:num>
  <w:num w:numId="3">
    <w:abstractNumId w:val="7"/>
  </w:num>
  <w:num w:numId="4">
    <w:abstractNumId w:val="5"/>
  </w:num>
  <w:num w:numId="5">
    <w:abstractNumId w:val="2"/>
  </w:num>
  <w:num w:numId="6">
    <w:abstractNumId w:val="1"/>
  </w:num>
  <w:num w:numId="7">
    <w:abstractNumId w:val="3"/>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1CD1"/>
    <w:rsid w:val="00035A1A"/>
    <w:rsid w:val="00081CD1"/>
    <w:rsid w:val="00105B32"/>
    <w:rsid w:val="0016193D"/>
    <w:rsid w:val="0019595E"/>
    <w:rsid w:val="001F2771"/>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78556B"/>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F50B5"/>
    <w:rsid w:val="00D035E3"/>
    <w:rsid w:val="00D2160C"/>
    <w:rsid w:val="00D36692"/>
    <w:rsid w:val="00D51F5D"/>
    <w:rsid w:val="00D67A68"/>
    <w:rsid w:val="00D733E2"/>
    <w:rsid w:val="00D853C0"/>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50B5"/>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F50B5"/>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CF50B5"/>
    <w:rPr>
      <w:sz w:val="18"/>
      <w:szCs w:val="18"/>
    </w:rPr>
  </w:style>
  <w:style w:type="paragraph" w:styleId="Footer">
    <w:name w:val="footer"/>
    <w:basedOn w:val="Normal"/>
    <w:link w:val="FooterChar"/>
    <w:uiPriority w:val="99"/>
    <w:rsid w:val="00CF50B5"/>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CF50B5"/>
    <w:rPr>
      <w:sz w:val="18"/>
      <w:szCs w:val="18"/>
    </w:rPr>
  </w:style>
  <w:style w:type="paragraph" w:styleId="Header">
    <w:name w:val="header"/>
    <w:basedOn w:val="Normal"/>
    <w:link w:val="HeaderChar"/>
    <w:uiPriority w:val="99"/>
    <w:rsid w:val="00CF50B5"/>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CF50B5"/>
    <w:rPr>
      <w:sz w:val="18"/>
      <w:szCs w:val="18"/>
    </w:rPr>
  </w:style>
  <w:style w:type="paragraph" w:customStyle="1" w:styleId="1">
    <w:name w:val="正文1"/>
    <w:uiPriority w:val="99"/>
    <w:rsid w:val="00CF50B5"/>
    <w:pPr>
      <w:jc w:val="both"/>
    </w:pPr>
    <w:rPr>
      <w:szCs w:val="21"/>
    </w:rPr>
  </w:style>
  <w:style w:type="character" w:customStyle="1" w:styleId="15">
    <w:name w:val="15"/>
    <w:uiPriority w:val="99"/>
    <w:rsid w:val="00CF50B5"/>
    <w:rPr>
      <w:rFonts w:ascii="Times New Roman" w:hAnsi="Times New Roman" w:cs="Times New Roman"/>
      <w:color w:val="0000FF"/>
      <w:u w:val="single"/>
    </w:rPr>
  </w:style>
  <w:style w:type="paragraph" w:customStyle="1" w:styleId="Normal1">
    <w:name w:val="Normal1"/>
    <w:uiPriority w:val="99"/>
    <w:rsid w:val="00CF50B5"/>
    <w:pPr>
      <w:jc w:val="both"/>
    </w:pPr>
    <w:rPr>
      <w:szCs w:val="21"/>
    </w:rPr>
  </w:style>
  <w:style w:type="character" w:customStyle="1" w:styleId="DefaultParagraphFontPHPDOCX">
    <w:name w:val="Default Paragraph Font PHPDOCX"/>
    <w:uiPriority w:val="99"/>
    <w:semiHidden/>
    <w:rsid w:val="00CF50B5"/>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CF50B5"/>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10</Pages>
  <Words>5868</Words>
  <Characters>11504</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 SYSTEM</cp:lastModifiedBy>
  <cp:revision>7</cp:revision>
  <dcterms:created xsi:type="dcterms:W3CDTF">2013-12-09T06:44:00Z</dcterms:created>
  <dcterms:modified xsi:type="dcterms:W3CDTF">2019-11-25T21:58:00Z</dcterms:modified>
</cp:coreProperties>
</file>